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D7879" w14:textId="77777777" w:rsidR="000850E5" w:rsidRDefault="000850E5">
      <w:pPr>
        <w:rPr>
          <w:rFonts w:ascii="Palatino Linotype" w:hAnsi="Palatino Linotype"/>
          <w:sz w:val="24"/>
        </w:rPr>
      </w:pPr>
    </w:p>
    <w:p w14:paraId="10237215" w14:textId="1CC0FE63" w:rsidR="000850E5" w:rsidRPr="00D10012" w:rsidRDefault="000850E5">
      <w:pPr>
        <w:jc w:val="center"/>
        <w:rPr>
          <w:rFonts w:ascii="Palatino Linotype" w:hAnsi="Palatino Linotype"/>
          <w:b/>
          <w:sz w:val="32"/>
        </w:rPr>
      </w:pPr>
      <w:r w:rsidRPr="00D10012">
        <w:rPr>
          <w:rFonts w:ascii="Palatino Linotype" w:hAnsi="Palatino Linotype"/>
          <w:b/>
          <w:sz w:val="32"/>
        </w:rPr>
        <w:t>CONSTITUTION OF THE</w:t>
      </w:r>
      <w:r w:rsidR="00326AF2" w:rsidRPr="00D10012">
        <w:rPr>
          <w:rFonts w:ascii="Palatino Linotype" w:hAnsi="Palatino Linotype"/>
          <w:b/>
          <w:sz w:val="32"/>
        </w:rPr>
        <w:t xml:space="preserve"> </w:t>
      </w:r>
      <w:r w:rsidR="008443CB" w:rsidRPr="00D10012">
        <w:rPr>
          <w:rFonts w:ascii="Palatino Linotype" w:hAnsi="Palatino Linotype"/>
          <w:b/>
          <w:sz w:val="32"/>
        </w:rPr>
        <w:t>ANGUILLA RED CROSS</w:t>
      </w:r>
    </w:p>
    <w:p w14:paraId="6DC531A3" w14:textId="410E36BF" w:rsidR="00BC7F77" w:rsidRPr="00D10012" w:rsidRDefault="00BC7F77">
      <w:pPr>
        <w:jc w:val="center"/>
        <w:rPr>
          <w:rFonts w:ascii="Palatino Linotype" w:hAnsi="Palatino Linotype"/>
          <w:b/>
          <w:sz w:val="32"/>
        </w:rPr>
      </w:pPr>
    </w:p>
    <w:p w14:paraId="59571307" w14:textId="36C4173F" w:rsidR="00BC7F77" w:rsidRPr="00D10012" w:rsidRDefault="00A51EAB">
      <w:pPr>
        <w:jc w:val="center"/>
        <w:rPr>
          <w:rFonts w:ascii="Palatino Linotype" w:hAnsi="Palatino Linotype"/>
          <w:b/>
          <w:sz w:val="32"/>
        </w:rPr>
      </w:pPr>
      <w:r w:rsidRPr="00D10012">
        <w:rPr>
          <w:rFonts w:ascii="Palatino Linotype" w:hAnsi="Palatino Linotype"/>
          <w:b/>
          <w:sz w:val="32"/>
        </w:rPr>
        <w:t>[INSERT DATE OF ADOPTION]</w:t>
      </w:r>
    </w:p>
    <w:p w14:paraId="3ADC44FA" w14:textId="77777777" w:rsidR="000850E5" w:rsidRPr="00D10012" w:rsidRDefault="000850E5">
      <w:pPr>
        <w:rPr>
          <w:rFonts w:ascii="Palatino Linotype" w:hAnsi="Palatino Linotype"/>
          <w:sz w:val="24"/>
        </w:rPr>
      </w:pPr>
    </w:p>
    <w:p w14:paraId="2F4F1140" w14:textId="77777777" w:rsidR="000850E5" w:rsidRPr="00D10012" w:rsidRDefault="000850E5">
      <w:pPr>
        <w:jc w:val="both"/>
        <w:rPr>
          <w:rFonts w:ascii="Palatino Linotype" w:hAnsi="Palatino Linotype"/>
          <w:sz w:val="24"/>
        </w:rPr>
      </w:pPr>
    </w:p>
    <w:p w14:paraId="07558358" w14:textId="77777777" w:rsidR="000850E5" w:rsidRPr="00D10012" w:rsidRDefault="000850E5">
      <w:pPr>
        <w:jc w:val="both"/>
        <w:rPr>
          <w:rFonts w:ascii="Palatino Linotype" w:hAnsi="Palatino Linotype"/>
          <w:sz w:val="24"/>
        </w:rPr>
      </w:pPr>
      <w:r w:rsidRPr="00D10012">
        <w:rPr>
          <w:rFonts w:ascii="Palatino Linotype" w:hAnsi="Palatino Linotype"/>
          <w:b/>
          <w:sz w:val="24"/>
        </w:rPr>
        <w:t>BACKGROUND</w:t>
      </w:r>
    </w:p>
    <w:p w14:paraId="769C7832" w14:textId="77777777" w:rsidR="000850E5" w:rsidRPr="00D10012" w:rsidRDefault="000850E5">
      <w:pPr>
        <w:jc w:val="both"/>
        <w:rPr>
          <w:rFonts w:ascii="Palatino Linotype" w:hAnsi="Palatino Linotype"/>
          <w:sz w:val="24"/>
        </w:rPr>
      </w:pPr>
    </w:p>
    <w:p w14:paraId="6BBBFCF7" w14:textId="77777777" w:rsidR="000850E5" w:rsidRPr="00D10012" w:rsidRDefault="000850E5">
      <w:pPr>
        <w:pStyle w:val="Level1"/>
        <w:numPr>
          <w:ilvl w:val="0"/>
          <w:numId w:val="5"/>
        </w:numPr>
        <w:tabs>
          <w:tab w:val="left" w:pos="-1440"/>
          <w:tab w:val="num" w:pos="720"/>
        </w:tabs>
        <w:ind w:left="720" w:hanging="720"/>
        <w:jc w:val="both"/>
        <w:rPr>
          <w:rFonts w:ascii="Palatino Linotype" w:hAnsi="Palatino Linotype"/>
          <w:sz w:val="24"/>
        </w:rPr>
      </w:pPr>
      <w:r w:rsidRPr="00D10012">
        <w:rPr>
          <w:rFonts w:ascii="Palatino Linotype" w:hAnsi="Palatino Linotype"/>
          <w:sz w:val="24"/>
        </w:rPr>
        <w:t>By Article 5.22 of the Supplemental Royal Charter of The British Red Cross Society dated 22</w:t>
      </w:r>
      <w:r w:rsidRPr="00D10012">
        <w:rPr>
          <w:rFonts w:ascii="Palatino Linotype" w:hAnsi="Palatino Linotype"/>
          <w:sz w:val="24"/>
          <w:vertAlign w:val="superscript"/>
        </w:rPr>
        <w:t>nd</w:t>
      </w:r>
      <w:r w:rsidRPr="00D10012">
        <w:rPr>
          <w:rFonts w:ascii="Palatino Linotype" w:hAnsi="Palatino Linotype"/>
          <w:sz w:val="24"/>
        </w:rPr>
        <w:t xml:space="preserve"> July 1997, as revised on 17</w:t>
      </w:r>
      <w:r w:rsidRPr="00D10012">
        <w:rPr>
          <w:rFonts w:ascii="Palatino Linotype" w:hAnsi="Palatino Linotype"/>
          <w:sz w:val="24"/>
          <w:vertAlign w:val="superscript"/>
        </w:rPr>
        <w:t>th</w:t>
      </w:r>
      <w:r w:rsidRPr="00D10012">
        <w:rPr>
          <w:rFonts w:ascii="Palatino Linotype" w:hAnsi="Palatino Linotype"/>
          <w:sz w:val="24"/>
        </w:rPr>
        <w:t xml:space="preserve"> July 2003, the Society has the power to establish overseas branches as separate legal entities in accordance with the relevant local law.</w:t>
      </w:r>
    </w:p>
    <w:p w14:paraId="25E471AA" w14:textId="77777777" w:rsidR="000850E5" w:rsidRPr="00D10012" w:rsidRDefault="000850E5">
      <w:pPr>
        <w:jc w:val="both"/>
        <w:rPr>
          <w:rFonts w:ascii="Palatino Linotype" w:hAnsi="Palatino Linotype"/>
          <w:sz w:val="24"/>
        </w:rPr>
      </w:pPr>
    </w:p>
    <w:p w14:paraId="47E949D2" w14:textId="285030DD" w:rsidR="000850E5" w:rsidRPr="00D10012" w:rsidRDefault="000850E5">
      <w:pPr>
        <w:pStyle w:val="Level1"/>
        <w:numPr>
          <w:ilvl w:val="0"/>
          <w:numId w:val="5"/>
        </w:numPr>
        <w:tabs>
          <w:tab w:val="left" w:pos="-1440"/>
          <w:tab w:val="num" w:pos="720"/>
        </w:tabs>
        <w:ind w:left="720" w:hanging="720"/>
        <w:jc w:val="both"/>
        <w:rPr>
          <w:rFonts w:ascii="Palatino Linotype" w:hAnsi="Palatino Linotype"/>
          <w:sz w:val="24"/>
        </w:rPr>
      </w:pPr>
      <w:r w:rsidRPr="00D10012">
        <w:rPr>
          <w:rFonts w:ascii="Palatino Linotype" w:hAnsi="Palatino Linotype"/>
          <w:sz w:val="24"/>
        </w:rPr>
        <w:t>The Society and the</w:t>
      </w:r>
      <w:r w:rsidR="008443CB" w:rsidRPr="00D10012">
        <w:rPr>
          <w:rFonts w:ascii="Palatino Linotype" w:hAnsi="Palatino Linotype"/>
          <w:sz w:val="24"/>
        </w:rPr>
        <w:t xml:space="preserve"> Anguilla Red Cross</w:t>
      </w:r>
      <w:r w:rsidRPr="00D10012">
        <w:rPr>
          <w:rFonts w:ascii="Palatino Linotype" w:hAnsi="Palatino Linotype"/>
          <w:sz w:val="24"/>
        </w:rPr>
        <w:t xml:space="preserve"> have agreed the terms of </w:t>
      </w:r>
      <w:r w:rsidR="00BB449B" w:rsidRPr="00D10012">
        <w:rPr>
          <w:rFonts w:ascii="Palatino Linotype" w:hAnsi="Palatino Linotype"/>
          <w:sz w:val="24"/>
        </w:rPr>
        <w:t>a</w:t>
      </w:r>
      <w:r w:rsidRPr="00D10012">
        <w:rPr>
          <w:rFonts w:ascii="Palatino Linotype" w:hAnsi="Palatino Linotype"/>
          <w:sz w:val="24"/>
        </w:rPr>
        <w:t xml:space="preserve"> </w:t>
      </w:r>
      <w:r w:rsidR="00326AF2" w:rsidRPr="00D10012">
        <w:rPr>
          <w:rFonts w:ascii="Palatino Linotype" w:hAnsi="Palatino Linotype"/>
          <w:sz w:val="24"/>
        </w:rPr>
        <w:t>Charter of Association</w:t>
      </w:r>
      <w:r w:rsidRPr="00D10012">
        <w:rPr>
          <w:rFonts w:ascii="Palatino Linotype" w:hAnsi="Palatino Linotype"/>
          <w:sz w:val="24"/>
        </w:rPr>
        <w:t>, which w</w:t>
      </w:r>
      <w:r w:rsidR="00BB449B" w:rsidRPr="00D10012">
        <w:rPr>
          <w:rFonts w:ascii="Palatino Linotype" w:hAnsi="Palatino Linotype"/>
          <w:sz w:val="24"/>
        </w:rPr>
        <w:t xml:space="preserve">ill </w:t>
      </w:r>
      <w:r w:rsidR="00AD3DE5" w:rsidRPr="00D10012">
        <w:rPr>
          <w:rFonts w:ascii="Palatino Linotype" w:hAnsi="Palatino Linotype"/>
          <w:sz w:val="24"/>
        </w:rPr>
        <w:t>come into effect</w:t>
      </w:r>
      <w:r w:rsidRPr="00D10012">
        <w:rPr>
          <w:rFonts w:ascii="Palatino Linotype" w:hAnsi="Palatino Linotype"/>
          <w:sz w:val="24"/>
        </w:rPr>
        <w:t xml:space="preserve"> on the date of the adoption of this Constitution.</w:t>
      </w:r>
    </w:p>
    <w:p w14:paraId="5BC1C691" w14:textId="77777777" w:rsidR="000850E5" w:rsidRPr="00D10012" w:rsidRDefault="000850E5">
      <w:pPr>
        <w:jc w:val="both"/>
        <w:rPr>
          <w:rFonts w:ascii="Palatino Linotype" w:hAnsi="Palatino Linotype"/>
          <w:sz w:val="24"/>
        </w:rPr>
      </w:pPr>
    </w:p>
    <w:p w14:paraId="33EB9B3E" w14:textId="77777777" w:rsidR="000850E5" w:rsidRPr="00D10012" w:rsidRDefault="000850E5">
      <w:pPr>
        <w:pStyle w:val="Level1"/>
        <w:numPr>
          <w:ilvl w:val="0"/>
          <w:numId w:val="0"/>
        </w:numPr>
        <w:rPr>
          <w:rFonts w:ascii="Palatino Linotype" w:hAnsi="Palatino Linotype"/>
          <w:b/>
          <w:sz w:val="24"/>
        </w:rPr>
      </w:pPr>
      <w:r w:rsidRPr="00D10012">
        <w:rPr>
          <w:rFonts w:ascii="Palatino Linotype" w:hAnsi="Palatino Linotype"/>
          <w:sz w:val="24"/>
        </w:rPr>
        <w:t>1.</w:t>
      </w:r>
      <w:r w:rsidRPr="00D10012">
        <w:rPr>
          <w:rFonts w:ascii="Palatino Linotype" w:hAnsi="Palatino Linotype"/>
          <w:b/>
          <w:sz w:val="24"/>
        </w:rPr>
        <w:tab/>
      </w:r>
      <w:r w:rsidRPr="00D10012">
        <w:rPr>
          <w:rFonts w:ascii="Palatino Linotype" w:hAnsi="Palatino Linotype"/>
          <w:b/>
          <w:sz w:val="24"/>
          <w:u w:val="single"/>
        </w:rPr>
        <w:t>Name</w:t>
      </w:r>
    </w:p>
    <w:p w14:paraId="70AF68F2" w14:textId="77777777" w:rsidR="000850E5" w:rsidRPr="00D10012" w:rsidRDefault="000850E5">
      <w:pPr>
        <w:jc w:val="both"/>
        <w:rPr>
          <w:rFonts w:ascii="Palatino Linotype" w:hAnsi="Palatino Linotype"/>
          <w:sz w:val="24"/>
        </w:rPr>
      </w:pPr>
    </w:p>
    <w:p w14:paraId="1459FA70" w14:textId="1421DE38" w:rsidR="000850E5" w:rsidRPr="00D10012" w:rsidRDefault="000850E5">
      <w:pPr>
        <w:ind w:left="720"/>
        <w:jc w:val="both"/>
        <w:rPr>
          <w:rFonts w:ascii="Palatino Linotype" w:hAnsi="Palatino Linotype"/>
          <w:b/>
          <w:sz w:val="24"/>
        </w:rPr>
      </w:pPr>
      <w:r w:rsidRPr="00D10012">
        <w:rPr>
          <w:rFonts w:ascii="Palatino Linotype" w:hAnsi="Palatino Linotype"/>
          <w:sz w:val="24"/>
        </w:rPr>
        <w:t>The name of the Overseas Branch is</w:t>
      </w:r>
      <w:r w:rsidRPr="00D10012">
        <w:rPr>
          <w:rFonts w:ascii="Palatino Linotype" w:hAnsi="Palatino Linotype"/>
          <w:b/>
          <w:sz w:val="24"/>
        </w:rPr>
        <w:t xml:space="preserve"> THE </w:t>
      </w:r>
      <w:r w:rsidR="008443CB" w:rsidRPr="00D10012">
        <w:rPr>
          <w:rFonts w:ascii="Palatino Linotype" w:hAnsi="Palatino Linotype"/>
          <w:b/>
          <w:sz w:val="24"/>
        </w:rPr>
        <w:t>ANGUILLA RED CROSS</w:t>
      </w:r>
      <w:r w:rsidRPr="00D10012">
        <w:rPr>
          <w:rFonts w:ascii="Palatino Linotype" w:hAnsi="Palatino Linotype"/>
          <w:b/>
          <w:sz w:val="24"/>
        </w:rPr>
        <w:t>, AN OVERSEAS BRANCH OF THE BRITISH RED CROSS SOCIETY</w:t>
      </w:r>
      <w:r w:rsidRPr="00D10012">
        <w:rPr>
          <w:rFonts w:ascii="Palatino Linotype" w:hAnsi="Palatino Linotype"/>
          <w:sz w:val="24"/>
        </w:rPr>
        <w:t xml:space="preserve">, known as </w:t>
      </w:r>
      <w:r w:rsidR="008443CB" w:rsidRPr="00D10012">
        <w:rPr>
          <w:rFonts w:ascii="Palatino Linotype" w:hAnsi="Palatino Linotype"/>
          <w:sz w:val="24"/>
        </w:rPr>
        <w:t>the Anguilla Red Cross</w:t>
      </w:r>
      <w:r w:rsidR="00597D58" w:rsidRPr="00D10012">
        <w:rPr>
          <w:rFonts w:ascii="Palatino Linotype" w:hAnsi="Palatino Linotype"/>
          <w:sz w:val="24"/>
        </w:rPr>
        <w:t xml:space="preserve"> and </w:t>
      </w:r>
      <w:r w:rsidR="008443CB" w:rsidRPr="00D10012">
        <w:rPr>
          <w:rFonts w:ascii="Palatino Linotype" w:hAnsi="Palatino Linotype"/>
          <w:sz w:val="24"/>
        </w:rPr>
        <w:t>ARC</w:t>
      </w:r>
      <w:r w:rsidR="00597D58" w:rsidRPr="00D10012">
        <w:rPr>
          <w:rFonts w:ascii="Palatino Linotype" w:hAnsi="Palatino Linotype"/>
          <w:sz w:val="24"/>
        </w:rPr>
        <w:t>.</w:t>
      </w:r>
    </w:p>
    <w:p w14:paraId="5AE94B2A" w14:textId="77777777" w:rsidR="000850E5" w:rsidRPr="00D10012" w:rsidRDefault="000850E5">
      <w:pPr>
        <w:jc w:val="both"/>
        <w:rPr>
          <w:rFonts w:ascii="Palatino Linotype" w:hAnsi="Palatino Linotype"/>
          <w:sz w:val="24"/>
        </w:rPr>
      </w:pPr>
    </w:p>
    <w:p w14:paraId="42F5781A" w14:textId="77777777" w:rsidR="000850E5" w:rsidRPr="00D10012" w:rsidRDefault="000850E5">
      <w:pPr>
        <w:tabs>
          <w:tab w:val="left" w:pos="-1440"/>
        </w:tabs>
        <w:ind w:left="720" w:hanging="720"/>
        <w:jc w:val="both"/>
        <w:rPr>
          <w:rFonts w:ascii="Palatino Linotype" w:hAnsi="Palatino Linotype"/>
          <w:sz w:val="24"/>
        </w:rPr>
      </w:pPr>
      <w:r w:rsidRPr="00D10012">
        <w:rPr>
          <w:rFonts w:ascii="Palatino Linotype" w:hAnsi="Palatino Linotype"/>
          <w:sz w:val="24"/>
        </w:rPr>
        <w:t>2.</w:t>
      </w:r>
      <w:r w:rsidRPr="00D10012">
        <w:rPr>
          <w:rFonts w:ascii="Palatino Linotype" w:hAnsi="Palatino Linotype"/>
          <w:sz w:val="24"/>
        </w:rPr>
        <w:tab/>
      </w:r>
      <w:r w:rsidRPr="00D10012">
        <w:rPr>
          <w:rFonts w:ascii="Palatino Linotype" w:hAnsi="Palatino Linotype"/>
          <w:b/>
          <w:sz w:val="24"/>
          <w:u w:val="single"/>
        </w:rPr>
        <w:t>Definitions</w:t>
      </w:r>
    </w:p>
    <w:p w14:paraId="5E0D6239" w14:textId="77777777" w:rsidR="000850E5" w:rsidRPr="00D10012" w:rsidRDefault="000850E5">
      <w:pPr>
        <w:jc w:val="both"/>
        <w:rPr>
          <w:rFonts w:ascii="Palatino Linotype" w:hAnsi="Palatino Linotype"/>
          <w:sz w:val="24"/>
        </w:rPr>
      </w:pPr>
    </w:p>
    <w:p w14:paraId="427E0A4F" w14:textId="1EC740AC" w:rsidR="006842F7" w:rsidRPr="00D10012" w:rsidRDefault="008443CB" w:rsidP="006842F7">
      <w:pPr>
        <w:ind w:left="720"/>
        <w:jc w:val="both"/>
        <w:rPr>
          <w:rFonts w:ascii="Palatino Linotype" w:hAnsi="Palatino Linotype"/>
          <w:sz w:val="24"/>
        </w:rPr>
      </w:pPr>
      <w:r w:rsidRPr="00D10012">
        <w:rPr>
          <w:rFonts w:ascii="Palatino Linotype" w:hAnsi="Palatino Linotype"/>
          <w:sz w:val="24"/>
        </w:rPr>
        <w:t xml:space="preserve">"Anguilla Red Cross" </w:t>
      </w:r>
      <w:r w:rsidR="006842F7" w:rsidRPr="00D10012">
        <w:rPr>
          <w:rFonts w:ascii="Palatino Linotype" w:hAnsi="Palatino Linotype"/>
          <w:sz w:val="24"/>
        </w:rPr>
        <w:t xml:space="preserve">and </w:t>
      </w:r>
      <w:r w:rsidRPr="00D10012">
        <w:rPr>
          <w:rFonts w:ascii="Palatino Linotype" w:hAnsi="Palatino Linotype"/>
          <w:sz w:val="24"/>
        </w:rPr>
        <w:t>"ARC</w:t>
      </w:r>
      <w:r w:rsidR="006842F7" w:rsidRPr="00D10012">
        <w:rPr>
          <w:rFonts w:ascii="Palatino Linotype" w:hAnsi="Palatino Linotype"/>
          <w:sz w:val="24"/>
        </w:rPr>
        <w:t xml:space="preserve">" means the </w:t>
      </w:r>
      <w:r w:rsidRPr="00D10012">
        <w:rPr>
          <w:rFonts w:ascii="Palatino Linotype" w:hAnsi="Palatino Linotype"/>
          <w:sz w:val="24"/>
        </w:rPr>
        <w:t>association</w:t>
      </w:r>
      <w:r w:rsidR="006842F7" w:rsidRPr="00D10012">
        <w:rPr>
          <w:rFonts w:ascii="Palatino Linotype" w:hAnsi="Palatino Linotype"/>
          <w:sz w:val="24"/>
        </w:rPr>
        <w:t xml:space="preserve"> registered </w:t>
      </w:r>
      <w:r w:rsidRPr="00D10012">
        <w:rPr>
          <w:rFonts w:ascii="Palatino Linotype" w:hAnsi="Palatino Linotype"/>
          <w:sz w:val="24"/>
        </w:rPr>
        <w:t xml:space="preserve">as a charity </w:t>
      </w:r>
      <w:r w:rsidR="006842F7" w:rsidRPr="00D10012">
        <w:rPr>
          <w:rFonts w:ascii="Palatino Linotype" w:hAnsi="Palatino Linotype"/>
          <w:sz w:val="24"/>
        </w:rPr>
        <w:t xml:space="preserve">[insert number], an Overseas Branch of the British Red Cross Society; </w:t>
      </w:r>
    </w:p>
    <w:p w14:paraId="74B1C451" w14:textId="77777777" w:rsidR="000850E5" w:rsidRPr="00D10012" w:rsidRDefault="000850E5">
      <w:pPr>
        <w:jc w:val="both"/>
        <w:rPr>
          <w:rFonts w:ascii="Palatino Linotype" w:hAnsi="Palatino Linotype"/>
          <w:sz w:val="24"/>
        </w:rPr>
      </w:pPr>
    </w:p>
    <w:p w14:paraId="62C547AB" w14:textId="5B5425FC" w:rsidR="000850E5" w:rsidRPr="00D10012" w:rsidRDefault="000850E5" w:rsidP="009B175A">
      <w:pPr>
        <w:ind w:left="720"/>
        <w:jc w:val="both"/>
        <w:rPr>
          <w:rFonts w:ascii="Palatino Linotype" w:hAnsi="Palatino Linotype"/>
          <w:sz w:val="24"/>
        </w:rPr>
      </w:pPr>
      <w:r w:rsidRPr="00D10012">
        <w:rPr>
          <w:rFonts w:ascii="Palatino Linotype" w:hAnsi="Palatino Linotype"/>
          <w:sz w:val="24"/>
        </w:rPr>
        <w:t xml:space="preserve">"AGM" means an annual general meeting of the </w:t>
      </w:r>
      <w:r w:rsidR="00F83426" w:rsidRPr="00D10012">
        <w:rPr>
          <w:rFonts w:ascii="Palatino Linotype" w:hAnsi="Palatino Linotype"/>
          <w:sz w:val="24"/>
        </w:rPr>
        <w:t>Members</w:t>
      </w:r>
      <w:r w:rsidRPr="00D10012">
        <w:rPr>
          <w:rFonts w:ascii="Palatino Linotype" w:hAnsi="Palatino Linotype"/>
          <w:sz w:val="24"/>
        </w:rPr>
        <w:t xml:space="preserve"> of the </w:t>
      </w:r>
      <w:r w:rsidR="000B151F" w:rsidRPr="00D10012">
        <w:rPr>
          <w:rFonts w:ascii="Palatino Linotype" w:hAnsi="Palatino Linotype"/>
          <w:sz w:val="24"/>
        </w:rPr>
        <w:t>ARC</w:t>
      </w:r>
      <w:r w:rsidRPr="00D10012">
        <w:rPr>
          <w:rFonts w:ascii="Palatino Linotype" w:hAnsi="Palatino Linotype"/>
          <w:sz w:val="24"/>
        </w:rPr>
        <w:t>;</w:t>
      </w:r>
    </w:p>
    <w:p w14:paraId="455B48DB" w14:textId="77777777" w:rsidR="000850E5" w:rsidRPr="00D10012" w:rsidRDefault="000850E5">
      <w:pPr>
        <w:jc w:val="both"/>
        <w:rPr>
          <w:rFonts w:ascii="Palatino Linotype" w:hAnsi="Palatino Linotype"/>
          <w:sz w:val="24"/>
        </w:rPr>
      </w:pPr>
    </w:p>
    <w:p w14:paraId="5A06DC50" w14:textId="00589319" w:rsidR="000B1606" w:rsidRPr="00D10012" w:rsidRDefault="000850E5" w:rsidP="002451B6">
      <w:pPr>
        <w:ind w:left="720"/>
        <w:jc w:val="both"/>
        <w:rPr>
          <w:rFonts w:ascii="Palatino Linotype" w:hAnsi="Palatino Linotype"/>
          <w:sz w:val="24"/>
        </w:rPr>
      </w:pPr>
      <w:r w:rsidRPr="00D10012">
        <w:rPr>
          <w:rFonts w:ascii="Palatino Linotype" w:hAnsi="Palatino Linotype"/>
          <w:sz w:val="24"/>
        </w:rPr>
        <w:t>"</w:t>
      </w:r>
      <w:r w:rsidR="005B6734" w:rsidRPr="00D10012">
        <w:rPr>
          <w:rFonts w:ascii="Palatino Linotype" w:hAnsi="Palatino Linotype"/>
          <w:sz w:val="24"/>
        </w:rPr>
        <w:t>Governing Board</w:t>
      </w:r>
      <w:r w:rsidRPr="00D10012">
        <w:rPr>
          <w:rFonts w:ascii="Palatino Linotype" w:hAnsi="Palatino Linotype"/>
          <w:sz w:val="24"/>
        </w:rPr>
        <w:t xml:space="preserve">" means the governing body of the </w:t>
      </w:r>
      <w:r w:rsidR="000B151F" w:rsidRPr="00D10012">
        <w:rPr>
          <w:rFonts w:ascii="Palatino Linotype" w:hAnsi="Palatino Linotype"/>
          <w:sz w:val="24"/>
        </w:rPr>
        <w:t>ARC</w:t>
      </w:r>
      <w:r w:rsidRPr="00D10012">
        <w:rPr>
          <w:rFonts w:ascii="Palatino Linotype" w:hAnsi="Palatino Linotype"/>
          <w:sz w:val="24"/>
        </w:rPr>
        <w:t>;</w:t>
      </w:r>
    </w:p>
    <w:p w14:paraId="543ED256" w14:textId="77777777" w:rsidR="000B1606" w:rsidRPr="00D10012" w:rsidRDefault="000B1606">
      <w:pPr>
        <w:jc w:val="both"/>
        <w:rPr>
          <w:rFonts w:ascii="Palatino Linotype" w:hAnsi="Palatino Linotype"/>
          <w:sz w:val="24"/>
        </w:rPr>
      </w:pPr>
    </w:p>
    <w:p w14:paraId="09180EF4" w14:textId="61E63D43" w:rsidR="006842F7" w:rsidRPr="00D10012" w:rsidRDefault="006842F7" w:rsidP="006842F7">
      <w:pPr>
        <w:ind w:left="720"/>
        <w:jc w:val="both"/>
        <w:rPr>
          <w:rFonts w:ascii="Palatino Linotype" w:hAnsi="Palatino Linotype"/>
          <w:sz w:val="24"/>
        </w:rPr>
      </w:pPr>
      <w:r w:rsidRPr="00D10012">
        <w:rPr>
          <w:rFonts w:ascii="Palatino Linotype" w:hAnsi="Palatino Linotype"/>
          <w:sz w:val="24"/>
        </w:rPr>
        <w:t xml:space="preserve">"Branch Director" </w:t>
      </w:r>
      <w:r w:rsidR="00E8441B" w:rsidRPr="00D10012">
        <w:rPr>
          <w:rFonts w:ascii="Palatino Linotype" w:hAnsi="Palatino Linotype"/>
          <w:sz w:val="24"/>
        </w:rPr>
        <w:t xml:space="preserve">or </w:t>
      </w:r>
      <w:r w:rsidR="000859F4" w:rsidRPr="00D10012">
        <w:t>“</w:t>
      </w:r>
      <w:r w:rsidR="00CE4B0D" w:rsidRPr="00D10012">
        <w:rPr>
          <w:sz w:val="24"/>
        </w:rPr>
        <w:t>ARC</w:t>
      </w:r>
      <w:r w:rsidR="000859F4" w:rsidRPr="00D10012">
        <w:rPr>
          <w:sz w:val="24"/>
        </w:rPr>
        <w:t xml:space="preserve"> Director” </w:t>
      </w:r>
      <w:r w:rsidRPr="00D10012">
        <w:rPr>
          <w:rFonts w:ascii="Palatino Linotype" w:hAnsi="Palatino Linotype"/>
          <w:sz w:val="24"/>
        </w:rPr>
        <w:t xml:space="preserve">means the person appointed by the </w:t>
      </w:r>
      <w:r w:rsidR="005B6734" w:rsidRPr="00D10012">
        <w:rPr>
          <w:rFonts w:ascii="Palatino Linotype" w:hAnsi="Palatino Linotype"/>
          <w:sz w:val="24"/>
        </w:rPr>
        <w:t>Governing baord</w:t>
      </w:r>
      <w:r w:rsidRPr="00D10012">
        <w:rPr>
          <w:rFonts w:ascii="Palatino Linotype" w:hAnsi="Palatino Linotype"/>
          <w:sz w:val="24"/>
        </w:rPr>
        <w:t xml:space="preserve"> to be responsible for the day to day management of the </w:t>
      </w:r>
      <w:r w:rsidR="00CE4B0D" w:rsidRPr="00D10012">
        <w:rPr>
          <w:rFonts w:ascii="Palatino Linotype" w:hAnsi="Palatino Linotype"/>
          <w:sz w:val="24"/>
        </w:rPr>
        <w:t>ARC</w:t>
      </w:r>
      <w:r w:rsidRPr="00D10012">
        <w:rPr>
          <w:rFonts w:ascii="Palatino Linotype" w:hAnsi="Palatino Linotype"/>
          <w:sz w:val="24"/>
        </w:rPr>
        <w:t>;</w:t>
      </w:r>
    </w:p>
    <w:p w14:paraId="7B0254B8" w14:textId="77777777" w:rsidR="006842F7" w:rsidRPr="00D10012" w:rsidRDefault="006842F7">
      <w:pPr>
        <w:jc w:val="both"/>
        <w:rPr>
          <w:rFonts w:ascii="Palatino Linotype" w:hAnsi="Palatino Linotype"/>
          <w:sz w:val="24"/>
        </w:rPr>
      </w:pPr>
    </w:p>
    <w:p w14:paraId="23790BE2" w14:textId="77777777" w:rsidR="006842F7" w:rsidRPr="00D10012" w:rsidRDefault="006842F7" w:rsidP="006842F7">
      <w:pPr>
        <w:ind w:left="720"/>
        <w:jc w:val="both"/>
        <w:rPr>
          <w:rFonts w:ascii="Palatino Linotype" w:hAnsi="Palatino Linotype"/>
          <w:sz w:val="24"/>
        </w:rPr>
      </w:pPr>
      <w:r w:rsidRPr="00D10012">
        <w:rPr>
          <w:rFonts w:ascii="Palatino Linotype" w:hAnsi="Palatino Linotype"/>
          <w:sz w:val="24"/>
        </w:rPr>
        <w:t xml:space="preserve">“Chair” means the person appointed in accordance with Clause 8.3 of the </w:t>
      </w:r>
      <w:r w:rsidRPr="00D10012">
        <w:rPr>
          <w:rFonts w:ascii="Palatino Linotype" w:hAnsi="Palatino Linotype"/>
          <w:sz w:val="24"/>
        </w:rPr>
        <w:lastRenderedPageBreak/>
        <w:t>Constitution;</w:t>
      </w:r>
    </w:p>
    <w:p w14:paraId="75C9AC73" w14:textId="77777777" w:rsidR="006842F7" w:rsidRPr="00D10012" w:rsidRDefault="006842F7">
      <w:pPr>
        <w:jc w:val="both"/>
        <w:rPr>
          <w:rFonts w:ascii="Palatino Linotype" w:hAnsi="Palatino Linotype"/>
          <w:sz w:val="24"/>
        </w:rPr>
      </w:pPr>
    </w:p>
    <w:p w14:paraId="54E99F54" w14:textId="77777777" w:rsidR="006842F7" w:rsidRPr="00D10012" w:rsidRDefault="006842F7" w:rsidP="006842F7">
      <w:pPr>
        <w:ind w:left="720"/>
        <w:jc w:val="both"/>
        <w:rPr>
          <w:rFonts w:ascii="Palatino Linotype" w:hAnsi="Palatino Linotype"/>
          <w:sz w:val="24"/>
        </w:rPr>
      </w:pPr>
      <w:r w:rsidRPr="00D10012">
        <w:rPr>
          <w:rFonts w:ascii="Palatino Linotype" w:hAnsi="Palatino Linotype"/>
          <w:sz w:val="24"/>
        </w:rPr>
        <w:t>"Clear day" means 24 hours from midnight following the triggering event;</w:t>
      </w:r>
    </w:p>
    <w:p w14:paraId="2192348E" w14:textId="77777777" w:rsidR="006842F7" w:rsidRPr="00D10012" w:rsidRDefault="006842F7">
      <w:pPr>
        <w:jc w:val="both"/>
        <w:rPr>
          <w:rFonts w:ascii="Palatino Linotype" w:hAnsi="Palatino Linotype"/>
          <w:sz w:val="24"/>
        </w:rPr>
      </w:pPr>
    </w:p>
    <w:p w14:paraId="00F6F9AA" w14:textId="58C91E90" w:rsidR="00AB5D45" w:rsidRPr="00D10012" w:rsidRDefault="000850E5" w:rsidP="006842F7">
      <w:pPr>
        <w:ind w:left="720"/>
        <w:jc w:val="both"/>
        <w:rPr>
          <w:rFonts w:ascii="Palatino Linotype" w:hAnsi="Palatino Linotype"/>
          <w:sz w:val="24"/>
        </w:rPr>
      </w:pPr>
      <w:r w:rsidRPr="00D10012">
        <w:rPr>
          <w:rFonts w:ascii="Palatino Linotype" w:hAnsi="Palatino Linotype"/>
          <w:sz w:val="24"/>
        </w:rPr>
        <w:t xml:space="preserve">"Constitution" means the Constitution of the </w:t>
      </w:r>
      <w:r w:rsidR="005818BE" w:rsidRPr="00D10012">
        <w:rPr>
          <w:rFonts w:ascii="Palatino Linotype" w:hAnsi="Palatino Linotype"/>
          <w:sz w:val="24"/>
        </w:rPr>
        <w:t>ARC</w:t>
      </w:r>
      <w:r w:rsidRPr="00D10012">
        <w:rPr>
          <w:rFonts w:ascii="Palatino Linotype" w:hAnsi="Palatino Linotype"/>
          <w:sz w:val="24"/>
        </w:rPr>
        <w:t>, as amended from time to time in accordance with the terms hereof;</w:t>
      </w:r>
    </w:p>
    <w:p w14:paraId="1DD4AC93" w14:textId="77777777" w:rsidR="000850E5" w:rsidRPr="00D10012" w:rsidRDefault="000850E5">
      <w:pPr>
        <w:jc w:val="both"/>
        <w:rPr>
          <w:rFonts w:ascii="Palatino Linotype" w:hAnsi="Palatino Linotype"/>
          <w:sz w:val="24"/>
        </w:rPr>
      </w:pPr>
    </w:p>
    <w:p w14:paraId="02ED57A1" w14:textId="36A65161" w:rsidR="000850E5" w:rsidRPr="00D10012" w:rsidRDefault="000850E5">
      <w:pPr>
        <w:ind w:left="720"/>
        <w:jc w:val="both"/>
        <w:rPr>
          <w:rFonts w:ascii="Palatino Linotype" w:hAnsi="Palatino Linotype"/>
          <w:sz w:val="24"/>
        </w:rPr>
      </w:pPr>
      <w:r w:rsidRPr="00D10012">
        <w:rPr>
          <w:rFonts w:ascii="Palatino Linotype" w:hAnsi="Palatino Linotype"/>
          <w:sz w:val="24"/>
        </w:rPr>
        <w:t>"</w:t>
      </w:r>
      <w:r w:rsidR="00597D58" w:rsidRPr="00D10012">
        <w:rPr>
          <w:rFonts w:ascii="Palatino Linotype" w:hAnsi="Palatino Linotype"/>
          <w:sz w:val="24"/>
        </w:rPr>
        <w:t>Charter of Association</w:t>
      </w:r>
      <w:r w:rsidRPr="00D10012">
        <w:rPr>
          <w:rFonts w:ascii="Palatino Linotype" w:hAnsi="Palatino Linotype"/>
          <w:sz w:val="24"/>
        </w:rPr>
        <w:t xml:space="preserve">" means the agreement between the Society and the </w:t>
      </w:r>
      <w:r w:rsidR="005818BE" w:rsidRPr="00D10012">
        <w:rPr>
          <w:rFonts w:ascii="Palatino Linotype" w:hAnsi="Palatino Linotype"/>
          <w:sz w:val="24"/>
        </w:rPr>
        <w:t>ARC</w:t>
      </w:r>
      <w:r w:rsidRPr="00D10012">
        <w:rPr>
          <w:rFonts w:ascii="Palatino Linotype" w:hAnsi="Palatino Linotype"/>
          <w:sz w:val="24"/>
        </w:rPr>
        <w:t>, as amended from time to time in accordance with its terms;</w:t>
      </w:r>
    </w:p>
    <w:p w14:paraId="66475A65" w14:textId="77777777" w:rsidR="006842F7" w:rsidRPr="00D10012" w:rsidRDefault="006842F7">
      <w:pPr>
        <w:ind w:left="720"/>
        <w:jc w:val="both"/>
        <w:rPr>
          <w:rFonts w:ascii="Palatino Linotype" w:hAnsi="Palatino Linotype"/>
          <w:sz w:val="24"/>
        </w:rPr>
      </w:pPr>
    </w:p>
    <w:p w14:paraId="5A63BEE7" w14:textId="258CD2A0" w:rsidR="006842F7" w:rsidRPr="00D10012" w:rsidRDefault="006842F7" w:rsidP="006842F7">
      <w:pPr>
        <w:ind w:left="720"/>
        <w:jc w:val="both"/>
        <w:rPr>
          <w:rFonts w:ascii="Palatino Linotype" w:hAnsi="Palatino Linotype"/>
          <w:sz w:val="24"/>
        </w:rPr>
      </w:pPr>
      <w:r w:rsidRPr="00D10012">
        <w:rPr>
          <w:rFonts w:ascii="Palatino Linotype" w:hAnsi="Palatino Linotype"/>
          <w:sz w:val="24"/>
        </w:rPr>
        <w:t xml:space="preserve">"EGM" means an extraordinary general meeting of the </w:t>
      </w:r>
      <w:r w:rsidR="005818BE" w:rsidRPr="00D10012">
        <w:rPr>
          <w:rFonts w:ascii="Palatino Linotype" w:hAnsi="Palatino Linotype"/>
          <w:sz w:val="24"/>
        </w:rPr>
        <w:t>ARC</w:t>
      </w:r>
      <w:r w:rsidRPr="00D10012">
        <w:rPr>
          <w:rFonts w:ascii="Palatino Linotype" w:hAnsi="Palatino Linotype"/>
          <w:sz w:val="24"/>
        </w:rPr>
        <w:t>;</w:t>
      </w:r>
    </w:p>
    <w:p w14:paraId="3F9F93C9" w14:textId="77777777" w:rsidR="000850E5" w:rsidRPr="00D10012" w:rsidRDefault="000850E5" w:rsidP="006842F7">
      <w:pPr>
        <w:jc w:val="both"/>
        <w:rPr>
          <w:rFonts w:ascii="Palatino Linotype" w:hAnsi="Palatino Linotype"/>
          <w:sz w:val="24"/>
        </w:rPr>
      </w:pPr>
    </w:p>
    <w:p w14:paraId="67F56720" w14:textId="77777777" w:rsidR="000850E5" w:rsidRPr="00D10012" w:rsidRDefault="000850E5">
      <w:pPr>
        <w:ind w:left="720"/>
        <w:jc w:val="both"/>
        <w:rPr>
          <w:rFonts w:ascii="Palatino Linotype" w:hAnsi="Palatino Linotype"/>
          <w:sz w:val="24"/>
        </w:rPr>
      </w:pPr>
      <w:r w:rsidRPr="00D10012">
        <w:rPr>
          <w:rFonts w:ascii="Palatino Linotype" w:hAnsi="Palatino Linotype"/>
          <w:sz w:val="24"/>
        </w:rPr>
        <w:t>"the Fundamental Principles" means the Fundamental Principles of the International Red Cross and Red Crescent Movement as set out in the Schedule to this Constitution and as may from time to time be varied by the International Conference of the Red Cross and Red Crescent, as promulgated by the Board of Trustees of the Society;</w:t>
      </w:r>
    </w:p>
    <w:p w14:paraId="4C82200C" w14:textId="77777777" w:rsidR="000850E5" w:rsidRPr="00D10012" w:rsidRDefault="000850E5">
      <w:pPr>
        <w:ind w:left="720"/>
        <w:jc w:val="both"/>
        <w:rPr>
          <w:rFonts w:ascii="Palatino Linotype" w:hAnsi="Palatino Linotype"/>
          <w:sz w:val="24"/>
        </w:rPr>
      </w:pPr>
    </w:p>
    <w:p w14:paraId="37145C01" w14:textId="57BD662B" w:rsidR="000850E5" w:rsidRPr="00D10012" w:rsidRDefault="000850E5">
      <w:pPr>
        <w:ind w:left="720"/>
        <w:jc w:val="both"/>
        <w:rPr>
          <w:rFonts w:ascii="Palatino Linotype" w:hAnsi="Palatino Linotype"/>
          <w:sz w:val="24"/>
        </w:rPr>
      </w:pPr>
      <w:r w:rsidRPr="00D10012">
        <w:rPr>
          <w:rFonts w:ascii="Palatino Linotype" w:hAnsi="Palatino Linotype"/>
          <w:sz w:val="24"/>
        </w:rPr>
        <w:t>"</w:t>
      </w:r>
      <w:r w:rsidR="005B6734" w:rsidRPr="00D10012">
        <w:rPr>
          <w:rFonts w:ascii="Palatino Linotype" w:hAnsi="Palatino Linotype"/>
          <w:sz w:val="24"/>
        </w:rPr>
        <w:t>Governing Board</w:t>
      </w:r>
      <w:r w:rsidR="003C3C93" w:rsidRPr="00D10012">
        <w:rPr>
          <w:rFonts w:ascii="Palatino Linotype" w:hAnsi="Palatino Linotype"/>
          <w:sz w:val="24"/>
        </w:rPr>
        <w:t xml:space="preserve"> member</w:t>
      </w:r>
      <w:r w:rsidRPr="00D10012">
        <w:rPr>
          <w:rFonts w:ascii="Palatino Linotype" w:hAnsi="Palatino Linotype"/>
          <w:sz w:val="24"/>
        </w:rPr>
        <w:t xml:space="preserve">" means any person appointed to the </w:t>
      </w:r>
      <w:r w:rsidR="005B6734" w:rsidRPr="00D10012">
        <w:rPr>
          <w:rFonts w:ascii="Palatino Linotype" w:hAnsi="Palatino Linotype"/>
          <w:sz w:val="24"/>
        </w:rPr>
        <w:t>Governing Board</w:t>
      </w:r>
      <w:r w:rsidRPr="00D10012">
        <w:rPr>
          <w:rFonts w:ascii="Palatino Linotype" w:hAnsi="Palatino Linotype"/>
          <w:sz w:val="24"/>
        </w:rPr>
        <w:t xml:space="preserve"> by the </w:t>
      </w:r>
      <w:r w:rsidR="002451B6" w:rsidRPr="00D10012">
        <w:rPr>
          <w:rFonts w:ascii="Palatino Linotype" w:hAnsi="Palatino Linotype"/>
          <w:sz w:val="24"/>
        </w:rPr>
        <w:t>Members</w:t>
      </w:r>
      <w:r w:rsidRPr="00D10012">
        <w:rPr>
          <w:rFonts w:ascii="Palatino Linotype" w:hAnsi="Palatino Linotype"/>
          <w:sz w:val="24"/>
        </w:rPr>
        <w:t xml:space="preserve"> of the </w:t>
      </w:r>
      <w:r w:rsidR="005818BE" w:rsidRPr="00D10012">
        <w:rPr>
          <w:rFonts w:ascii="Palatino Linotype" w:hAnsi="Palatino Linotype"/>
          <w:sz w:val="24"/>
        </w:rPr>
        <w:t>ARC</w:t>
      </w:r>
      <w:r w:rsidRPr="00D10012">
        <w:rPr>
          <w:rFonts w:ascii="Palatino Linotype" w:hAnsi="Palatino Linotype"/>
          <w:sz w:val="24"/>
        </w:rPr>
        <w:t>;</w:t>
      </w:r>
    </w:p>
    <w:p w14:paraId="231A5E91" w14:textId="77777777" w:rsidR="000850E5" w:rsidRPr="00D10012" w:rsidRDefault="000850E5">
      <w:pPr>
        <w:ind w:left="720"/>
        <w:jc w:val="both"/>
        <w:rPr>
          <w:rFonts w:ascii="Palatino Linotype" w:hAnsi="Palatino Linotype"/>
          <w:sz w:val="24"/>
        </w:rPr>
      </w:pPr>
    </w:p>
    <w:p w14:paraId="45AAB01A" w14:textId="09AF2F30" w:rsidR="00F73AE9" w:rsidRPr="00D10012" w:rsidRDefault="000850E5" w:rsidP="00F73AE9">
      <w:pPr>
        <w:ind w:left="720"/>
        <w:jc w:val="both"/>
        <w:rPr>
          <w:rFonts w:ascii="Palatino Linotype" w:hAnsi="Palatino Linotype"/>
          <w:sz w:val="24"/>
        </w:rPr>
      </w:pPr>
      <w:r w:rsidRPr="00D10012">
        <w:rPr>
          <w:rFonts w:ascii="Palatino Linotype" w:hAnsi="Palatino Linotype"/>
          <w:sz w:val="24"/>
        </w:rPr>
        <w:t xml:space="preserve">"Management Team" means the body comprising of the </w:t>
      </w:r>
      <w:r w:rsidR="00964C03" w:rsidRPr="00D10012">
        <w:rPr>
          <w:rFonts w:ascii="Palatino Linotype" w:hAnsi="Palatino Linotype"/>
          <w:sz w:val="24"/>
        </w:rPr>
        <w:t xml:space="preserve">Branch </w:t>
      </w:r>
      <w:r w:rsidRPr="00D10012">
        <w:rPr>
          <w:rFonts w:ascii="Palatino Linotype" w:hAnsi="Palatino Linotype"/>
          <w:sz w:val="24"/>
        </w:rPr>
        <w:t xml:space="preserve">Director and those individuals who hold the position of Service Manager of each of the service programme areas of the </w:t>
      </w:r>
      <w:r w:rsidR="005818BE" w:rsidRPr="00D10012">
        <w:rPr>
          <w:rFonts w:ascii="Palatino Linotype" w:hAnsi="Palatino Linotype"/>
          <w:sz w:val="24"/>
        </w:rPr>
        <w:t>ARC</w:t>
      </w:r>
      <w:r w:rsidRPr="00D10012">
        <w:rPr>
          <w:rFonts w:ascii="Palatino Linotype" w:hAnsi="Palatino Linotype"/>
          <w:sz w:val="24"/>
        </w:rPr>
        <w:t>;</w:t>
      </w:r>
    </w:p>
    <w:p w14:paraId="40329D9A" w14:textId="77777777" w:rsidR="001E2066" w:rsidRPr="00D10012" w:rsidRDefault="001E2066" w:rsidP="002632FB">
      <w:pPr>
        <w:jc w:val="both"/>
        <w:rPr>
          <w:rFonts w:ascii="Palatino Linotype" w:hAnsi="Palatino Linotype"/>
          <w:sz w:val="24"/>
        </w:rPr>
      </w:pPr>
    </w:p>
    <w:p w14:paraId="70D4F3B6" w14:textId="7712FFDC" w:rsidR="001E2066" w:rsidRPr="00D10012" w:rsidRDefault="001E2066" w:rsidP="001E2066">
      <w:pPr>
        <w:ind w:left="720"/>
        <w:jc w:val="both"/>
        <w:rPr>
          <w:rFonts w:ascii="Palatino Linotype" w:hAnsi="Palatino Linotype"/>
          <w:sz w:val="24"/>
        </w:rPr>
      </w:pPr>
      <w:r w:rsidRPr="00D10012">
        <w:rPr>
          <w:rFonts w:ascii="Palatino Linotype" w:hAnsi="Palatino Linotype"/>
          <w:sz w:val="24"/>
        </w:rPr>
        <w:t xml:space="preserve">“Members” means any person who becomes a member of the </w:t>
      </w:r>
      <w:r w:rsidR="005818BE" w:rsidRPr="00D10012">
        <w:rPr>
          <w:rFonts w:ascii="Palatino Linotype" w:hAnsi="Palatino Linotype"/>
          <w:sz w:val="24"/>
        </w:rPr>
        <w:t>ARC</w:t>
      </w:r>
      <w:r w:rsidRPr="00D10012">
        <w:rPr>
          <w:rFonts w:ascii="Palatino Linotype" w:hAnsi="Palatino Linotype"/>
          <w:sz w:val="24"/>
        </w:rPr>
        <w:t xml:space="preserve"> in accordance with Clause </w:t>
      </w:r>
      <w:r w:rsidR="007157E0" w:rsidRPr="00D10012">
        <w:rPr>
          <w:rFonts w:ascii="Palatino Linotype" w:hAnsi="Palatino Linotype"/>
          <w:sz w:val="24"/>
        </w:rPr>
        <w:t>5</w:t>
      </w:r>
      <w:r w:rsidRPr="00D10012">
        <w:rPr>
          <w:rFonts w:ascii="Palatino Linotype" w:hAnsi="Palatino Linotype"/>
          <w:sz w:val="24"/>
        </w:rPr>
        <w:t xml:space="preserve"> hereto.</w:t>
      </w:r>
    </w:p>
    <w:p w14:paraId="349673FF" w14:textId="77777777" w:rsidR="000850E5" w:rsidRPr="00D10012" w:rsidRDefault="000850E5" w:rsidP="001E2066">
      <w:pPr>
        <w:jc w:val="both"/>
        <w:rPr>
          <w:rFonts w:ascii="Palatino Linotype" w:hAnsi="Palatino Linotype"/>
          <w:sz w:val="24"/>
        </w:rPr>
      </w:pPr>
    </w:p>
    <w:p w14:paraId="0AECC040" w14:textId="77777777" w:rsidR="00F66C56" w:rsidRPr="00D10012" w:rsidRDefault="00F66C56" w:rsidP="002632FB">
      <w:pPr>
        <w:jc w:val="both"/>
        <w:rPr>
          <w:rFonts w:ascii="Palatino Linotype" w:hAnsi="Palatino Linotype"/>
          <w:sz w:val="24"/>
        </w:rPr>
      </w:pPr>
      <w:r w:rsidRPr="00D10012">
        <w:rPr>
          <w:rFonts w:ascii="Palatino Linotype" w:hAnsi="Palatino Linotype"/>
          <w:sz w:val="24"/>
        </w:rPr>
        <w:tab/>
        <w:t>“the Movement” means the International Red Cross and Red Crescent Movement;</w:t>
      </w:r>
    </w:p>
    <w:p w14:paraId="37981D16" w14:textId="77777777" w:rsidR="00F66C56" w:rsidRPr="00D10012" w:rsidRDefault="00F66C56">
      <w:pPr>
        <w:ind w:firstLine="720"/>
        <w:jc w:val="both"/>
        <w:rPr>
          <w:rFonts w:ascii="Palatino Linotype" w:hAnsi="Palatino Linotype"/>
          <w:sz w:val="24"/>
        </w:rPr>
      </w:pPr>
    </w:p>
    <w:p w14:paraId="61A0938E" w14:textId="53BFA364" w:rsidR="000850E5" w:rsidRPr="00D10012" w:rsidRDefault="000850E5">
      <w:pPr>
        <w:ind w:left="720"/>
        <w:jc w:val="both"/>
        <w:rPr>
          <w:rFonts w:ascii="Palatino Linotype" w:hAnsi="Palatino Linotype"/>
          <w:sz w:val="24"/>
        </w:rPr>
      </w:pPr>
      <w:r w:rsidRPr="00D10012">
        <w:rPr>
          <w:rFonts w:ascii="Palatino Linotype" w:hAnsi="Palatino Linotype"/>
          <w:sz w:val="24"/>
        </w:rPr>
        <w:t xml:space="preserve">"the Objects" means the objects of the </w:t>
      </w:r>
      <w:r w:rsidR="005818BE" w:rsidRPr="00D10012">
        <w:rPr>
          <w:rFonts w:ascii="Palatino Linotype" w:hAnsi="Palatino Linotype"/>
          <w:sz w:val="24"/>
        </w:rPr>
        <w:t>ARC</w:t>
      </w:r>
      <w:r w:rsidR="00C341C9" w:rsidRPr="00D10012">
        <w:rPr>
          <w:rFonts w:ascii="Palatino Linotype" w:hAnsi="Palatino Linotype"/>
          <w:sz w:val="24"/>
        </w:rPr>
        <w:t xml:space="preserve"> </w:t>
      </w:r>
      <w:r w:rsidRPr="00D10012">
        <w:rPr>
          <w:rFonts w:ascii="Palatino Linotype" w:hAnsi="Palatino Linotype"/>
          <w:sz w:val="24"/>
        </w:rPr>
        <w:t xml:space="preserve">as set out in Clause </w:t>
      </w:r>
      <w:r w:rsidR="001669D6" w:rsidRPr="00D10012">
        <w:rPr>
          <w:rFonts w:ascii="Palatino Linotype" w:hAnsi="Palatino Linotype"/>
          <w:sz w:val="24"/>
        </w:rPr>
        <w:t>3</w:t>
      </w:r>
      <w:r w:rsidRPr="00D10012">
        <w:rPr>
          <w:rFonts w:ascii="Palatino Linotype" w:hAnsi="Palatino Linotype"/>
          <w:sz w:val="24"/>
        </w:rPr>
        <w:t xml:space="preserve"> of this Constitution;</w:t>
      </w:r>
    </w:p>
    <w:p w14:paraId="6849A220" w14:textId="77777777" w:rsidR="000850E5" w:rsidRPr="00D10012" w:rsidRDefault="000850E5">
      <w:pPr>
        <w:jc w:val="both"/>
        <w:rPr>
          <w:rFonts w:ascii="Palatino Linotype" w:hAnsi="Palatino Linotype"/>
          <w:sz w:val="24"/>
        </w:rPr>
      </w:pPr>
    </w:p>
    <w:p w14:paraId="6BDD82E9" w14:textId="79EC09B8" w:rsidR="000B1606" w:rsidRPr="00D10012" w:rsidRDefault="000850E5" w:rsidP="000B1606">
      <w:pPr>
        <w:ind w:left="720"/>
        <w:jc w:val="both"/>
        <w:rPr>
          <w:rFonts w:ascii="Palatino Linotype" w:hAnsi="Palatino Linotype"/>
          <w:sz w:val="24"/>
        </w:rPr>
      </w:pPr>
      <w:r w:rsidRPr="00D10012">
        <w:rPr>
          <w:rFonts w:ascii="Palatino Linotype" w:hAnsi="Palatino Linotype"/>
          <w:sz w:val="24"/>
        </w:rPr>
        <w:t xml:space="preserve">"Patron" means a patron of the </w:t>
      </w:r>
      <w:r w:rsidR="005818BE" w:rsidRPr="00D10012">
        <w:rPr>
          <w:rFonts w:ascii="Palatino Linotype" w:hAnsi="Palatino Linotype"/>
          <w:sz w:val="24"/>
        </w:rPr>
        <w:t>ARC</w:t>
      </w:r>
      <w:r w:rsidR="001B6BA8" w:rsidRPr="00D10012">
        <w:rPr>
          <w:rFonts w:ascii="Palatino Linotype" w:hAnsi="Palatino Linotype"/>
          <w:sz w:val="24"/>
        </w:rPr>
        <w:t xml:space="preserve">, </w:t>
      </w:r>
      <w:r w:rsidRPr="00D10012">
        <w:rPr>
          <w:rFonts w:ascii="Palatino Linotype" w:hAnsi="Palatino Linotype"/>
          <w:sz w:val="24"/>
        </w:rPr>
        <w:t>appointed under Clause</w:t>
      </w:r>
      <w:r w:rsidR="001B61B3" w:rsidRPr="00D10012">
        <w:rPr>
          <w:rFonts w:ascii="Palatino Linotype" w:hAnsi="Palatino Linotype"/>
          <w:sz w:val="24"/>
        </w:rPr>
        <w:t xml:space="preserve"> 10</w:t>
      </w:r>
      <w:r w:rsidRPr="00D10012">
        <w:rPr>
          <w:rFonts w:ascii="Palatino Linotype" w:hAnsi="Palatino Linotype"/>
          <w:sz w:val="24"/>
        </w:rPr>
        <w:t>;</w:t>
      </w:r>
    </w:p>
    <w:p w14:paraId="2BF403F4" w14:textId="77777777" w:rsidR="00F66C56" w:rsidRPr="00D10012" w:rsidRDefault="00F66C56" w:rsidP="000B1606">
      <w:pPr>
        <w:ind w:left="720"/>
        <w:jc w:val="both"/>
        <w:rPr>
          <w:rFonts w:ascii="Palatino Linotype" w:hAnsi="Palatino Linotype"/>
          <w:sz w:val="24"/>
        </w:rPr>
      </w:pPr>
    </w:p>
    <w:p w14:paraId="4B488347" w14:textId="77777777" w:rsidR="00F66C56" w:rsidRPr="00D10012" w:rsidRDefault="00F66C56" w:rsidP="000B1606">
      <w:pPr>
        <w:ind w:left="720"/>
        <w:jc w:val="both"/>
        <w:rPr>
          <w:rFonts w:ascii="Palatino Linotype" w:hAnsi="Palatino Linotype"/>
          <w:sz w:val="24"/>
        </w:rPr>
      </w:pPr>
      <w:r w:rsidRPr="00D10012">
        <w:rPr>
          <w:rFonts w:ascii="Palatino Linotype" w:hAnsi="Palatino Linotype"/>
          <w:sz w:val="24"/>
        </w:rPr>
        <w:t xml:space="preserve">“the Royal Charter” means the Supplemental Royal Charter of the Society dated 17 July 2003, as amended from time to time; </w:t>
      </w:r>
    </w:p>
    <w:p w14:paraId="37E11A41" w14:textId="77777777" w:rsidR="00EC293B" w:rsidRPr="00D10012" w:rsidRDefault="00EC293B" w:rsidP="000B1606">
      <w:pPr>
        <w:ind w:left="720"/>
        <w:jc w:val="both"/>
        <w:rPr>
          <w:rFonts w:ascii="Palatino Linotype" w:hAnsi="Palatino Linotype"/>
          <w:sz w:val="24"/>
        </w:rPr>
      </w:pPr>
    </w:p>
    <w:p w14:paraId="51B8F2D3" w14:textId="39176F7F" w:rsidR="00EC293B" w:rsidRPr="00D10012" w:rsidRDefault="00EC293B" w:rsidP="000B1606">
      <w:pPr>
        <w:ind w:left="720"/>
        <w:jc w:val="both"/>
        <w:rPr>
          <w:rFonts w:ascii="Palatino Linotype" w:hAnsi="Palatino Linotype"/>
          <w:sz w:val="24"/>
        </w:rPr>
      </w:pPr>
      <w:r w:rsidRPr="00D10012">
        <w:rPr>
          <w:rFonts w:ascii="Palatino Linotype" w:hAnsi="Palatino Linotype"/>
          <w:sz w:val="24"/>
        </w:rPr>
        <w:t xml:space="preserve">“the Rules” means the rules of the </w:t>
      </w:r>
      <w:r w:rsidR="005818BE" w:rsidRPr="00D10012">
        <w:rPr>
          <w:rFonts w:ascii="Palatino Linotype" w:hAnsi="Palatino Linotype"/>
          <w:sz w:val="24"/>
        </w:rPr>
        <w:t>ARC</w:t>
      </w:r>
      <w:r w:rsidRPr="00D10012">
        <w:rPr>
          <w:rFonts w:ascii="Palatino Linotype" w:hAnsi="Palatino Linotype"/>
          <w:sz w:val="24"/>
        </w:rPr>
        <w:t xml:space="preserve"> as determined by the </w:t>
      </w:r>
      <w:r w:rsidR="005B6734" w:rsidRPr="00D10012">
        <w:rPr>
          <w:rFonts w:ascii="Palatino Linotype" w:hAnsi="Palatino Linotype"/>
          <w:sz w:val="24"/>
        </w:rPr>
        <w:t xml:space="preserve">Governing </w:t>
      </w:r>
      <w:r w:rsidR="00F957CC" w:rsidRPr="00D10012">
        <w:rPr>
          <w:rFonts w:ascii="Palatino Linotype" w:hAnsi="Palatino Linotype"/>
          <w:sz w:val="24"/>
        </w:rPr>
        <w:t>Board</w:t>
      </w:r>
      <w:r w:rsidRPr="00D10012">
        <w:rPr>
          <w:rFonts w:ascii="Palatino Linotype" w:hAnsi="Palatino Linotype"/>
          <w:sz w:val="24"/>
        </w:rPr>
        <w:t xml:space="preserve"> under Clause 9;</w:t>
      </w:r>
    </w:p>
    <w:p w14:paraId="3F485FDF" w14:textId="77777777" w:rsidR="000850E5" w:rsidRPr="00D10012" w:rsidRDefault="000850E5">
      <w:pPr>
        <w:jc w:val="both"/>
        <w:rPr>
          <w:rFonts w:ascii="Palatino Linotype" w:hAnsi="Palatino Linotype"/>
          <w:sz w:val="24"/>
        </w:rPr>
      </w:pPr>
    </w:p>
    <w:p w14:paraId="68906F0F" w14:textId="68CDAC2F" w:rsidR="00073BEA" w:rsidRPr="00D10012" w:rsidRDefault="000850E5" w:rsidP="009F2E14">
      <w:pPr>
        <w:ind w:left="720"/>
        <w:jc w:val="both"/>
        <w:rPr>
          <w:rFonts w:ascii="Palatino Linotype" w:hAnsi="Palatino Linotype"/>
          <w:sz w:val="24"/>
        </w:rPr>
      </w:pPr>
      <w:r w:rsidRPr="00D10012">
        <w:rPr>
          <w:rFonts w:ascii="Palatino Linotype" w:hAnsi="Palatino Linotype"/>
          <w:sz w:val="24"/>
        </w:rPr>
        <w:t xml:space="preserve">"Service Manager" means the person appointed by the </w:t>
      </w:r>
      <w:r w:rsidR="00685BDC" w:rsidRPr="00D10012">
        <w:rPr>
          <w:rFonts w:ascii="Palatino Linotype" w:hAnsi="Palatino Linotype"/>
          <w:sz w:val="24"/>
        </w:rPr>
        <w:t>Branch Director</w:t>
      </w:r>
      <w:r w:rsidRPr="00D10012">
        <w:rPr>
          <w:rFonts w:ascii="Palatino Linotype" w:hAnsi="Palatino Linotype"/>
          <w:sz w:val="24"/>
        </w:rPr>
        <w:t xml:space="preserve"> as the head of a service programme area of the </w:t>
      </w:r>
      <w:r w:rsidR="005818BE" w:rsidRPr="00D10012">
        <w:rPr>
          <w:rFonts w:ascii="Palatino Linotype" w:hAnsi="Palatino Linotype"/>
          <w:sz w:val="24"/>
        </w:rPr>
        <w:t>ARC</w:t>
      </w:r>
      <w:r w:rsidRPr="00D10012">
        <w:rPr>
          <w:rFonts w:ascii="Palatino Linotype" w:hAnsi="Palatino Linotype"/>
          <w:sz w:val="24"/>
        </w:rPr>
        <w:t>;</w:t>
      </w:r>
    </w:p>
    <w:p w14:paraId="54C26DA1" w14:textId="77777777" w:rsidR="000850E5" w:rsidRPr="00D10012" w:rsidRDefault="000850E5" w:rsidP="002632FB">
      <w:pPr>
        <w:jc w:val="both"/>
        <w:rPr>
          <w:rFonts w:ascii="Palatino Linotype" w:hAnsi="Palatino Linotype"/>
          <w:sz w:val="24"/>
        </w:rPr>
      </w:pPr>
    </w:p>
    <w:p w14:paraId="41F4A0F7" w14:textId="25C3E327" w:rsidR="000850E5" w:rsidRPr="00D10012" w:rsidRDefault="000850E5">
      <w:pPr>
        <w:ind w:left="720"/>
        <w:jc w:val="both"/>
        <w:rPr>
          <w:rFonts w:ascii="Palatino Linotype" w:hAnsi="Palatino Linotype"/>
          <w:sz w:val="24"/>
        </w:rPr>
      </w:pPr>
      <w:r w:rsidRPr="00D10012">
        <w:rPr>
          <w:rFonts w:ascii="Palatino Linotype" w:hAnsi="Palatino Linotype"/>
          <w:sz w:val="24"/>
        </w:rPr>
        <w:t>"the Society" means The British Red Cross Society in</w:t>
      </w:r>
      <w:r w:rsidRPr="00D10012">
        <w:rPr>
          <w:rFonts w:ascii="Palatino Linotype" w:hAnsi="Palatino Linotype" w:cs="Palatino Linotype"/>
          <w:sz w:val="22"/>
          <w:szCs w:val="22"/>
        </w:rPr>
        <w:t>corporated by Royal Charter 1908, registered as a charity in England and Wales (220949) and Scotland (SC037738)</w:t>
      </w:r>
      <w:r w:rsidRPr="00D10012">
        <w:rPr>
          <w:rFonts w:ascii="Palatino Linotype" w:hAnsi="Palatino Linotype"/>
          <w:sz w:val="24"/>
        </w:rPr>
        <w:t>;</w:t>
      </w:r>
    </w:p>
    <w:p w14:paraId="66EE20D6" w14:textId="586EB17E" w:rsidR="009F2E14" w:rsidRPr="00D10012" w:rsidRDefault="009F2E14">
      <w:pPr>
        <w:ind w:left="720"/>
        <w:jc w:val="both"/>
        <w:rPr>
          <w:rFonts w:ascii="Palatino Linotype" w:hAnsi="Palatino Linotype"/>
          <w:sz w:val="24"/>
        </w:rPr>
      </w:pPr>
    </w:p>
    <w:p w14:paraId="299C235D" w14:textId="0C7B6DE3" w:rsidR="009F2E14" w:rsidRPr="00D10012" w:rsidRDefault="009F2E14" w:rsidP="009F2E14">
      <w:pPr>
        <w:ind w:left="720"/>
        <w:jc w:val="both"/>
        <w:rPr>
          <w:rFonts w:ascii="Palatino Linotype" w:hAnsi="Palatino Linotype"/>
          <w:sz w:val="24"/>
        </w:rPr>
      </w:pPr>
      <w:r w:rsidRPr="00D10012">
        <w:rPr>
          <w:rFonts w:ascii="Palatino Linotype" w:hAnsi="Palatino Linotype"/>
          <w:sz w:val="24"/>
        </w:rPr>
        <w:t xml:space="preserve">“the Society’s Overseas </w:t>
      </w:r>
      <w:r w:rsidR="007E145E" w:rsidRPr="00D10012">
        <w:rPr>
          <w:rFonts w:ascii="Palatino Linotype" w:hAnsi="Palatino Linotype"/>
          <w:sz w:val="24"/>
        </w:rPr>
        <w:t xml:space="preserve">Branches </w:t>
      </w:r>
      <w:r w:rsidRPr="00D10012">
        <w:rPr>
          <w:rFonts w:ascii="Palatino Linotype" w:hAnsi="Palatino Linotype"/>
          <w:sz w:val="24"/>
        </w:rPr>
        <w:t>Managing Director” or “the Managing Director” means the person appointed by the Society from time to time, through whom the Society manages the Overseas Branch’s day-to-day activities conducted on behalf of the Society;</w:t>
      </w:r>
    </w:p>
    <w:p w14:paraId="60CFF7A6" w14:textId="77777777" w:rsidR="000850E5" w:rsidRPr="00D10012" w:rsidRDefault="000850E5">
      <w:pPr>
        <w:jc w:val="both"/>
        <w:rPr>
          <w:rFonts w:ascii="Palatino Linotype" w:hAnsi="Palatino Linotype"/>
          <w:sz w:val="24"/>
        </w:rPr>
      </w:pPr>
    </w:p>
    <w:p w14:paraId="255C85EE" w14:textId="355388B3" w:rsidR="000850E5" w:rsidRPr="00D10012" w:rsidRDefault="000850E5">
      <w:pPr>
        <w:ind w:left="720"/>
        <w:jc w:val="both"/>
        <w:rPr>
          <w:rFonts w:ascii="Palatino Linotype" w:hAnsi="Palatino Linotype"/>
          <w:sz w:val="24"/>
        </w:rPr>
      </w:pPr>
      <w:r w:rsidRPr="00D10012">
        <w:rPr>
          <w:rFonts w:ascii="Palatino Linotype" w:hAnsi="Palatino Linotype"/>
          <w:sz w:val="24"/>
        </w:rPr>
        <w:t xml:space="preserve">"the Territory" means </w:t>
      </w:r>
      <w:r w:rsidR="005818BE" w:rsidRPr="00D10012">
        <w:rPr>
          <w:rFonts w:ascii="Palatino Linotype" w:hAnsi="Palatino Linotype"/>
          <w:sz w:val="24"/>
        </w:rPr>
        <w:t>Anguilla</w:t>
      </w:r>
      <w:r w:rsidRPr="00D10012">
        <w:rPr>
          <w:rFonts w:ascii="Palatino Linotype" w:hAnsi="Palatino Linotype"/>
          <w:sz w:val="24"/>
        </w:rPr>
        <w:t>; and</w:t>
      </w:r>
    </w:p>
    <w:p w14:paraId="78C59ABD" w14:textId="77777777" w:rsidR="000850E5" w:rsidRPr="00D10012" w:rsidRDefault="000850E5">
      <w:pPr>
        <w:jc w:val="both"/>
        <w:rPr>
          <w:rFonts w:ascii="Palatino Linotype" w:hAnsi="Palatino Linotype"/>
          <w:sz w:val="24"/>
        </w:rPr>
      </w:pPr>
    </w:p>
    <w:p w14:paraId="4FCE478F" w14:textId="77777777" w:rsidR="000850E5" w:rsidRPr="00D10012" w:rsidRDefault="000850E5">
      <w:pPr>
        <w:tabs>
          <w:tab w:val="left" w:pos="-1440"/>
        </w:tabs>
        <w:ind w:left="720" w:hanging="720"/>
        <w:jc w:val="both"/>
        <w:rPr>
          <w:rFonts w:ascii="Palatino Linotype" w:hAnsi="Palatino Linotype"/>
          <w:sz w:val="24"/>
        </w:rPr>
      </w:pPr>
      <w:r w:rsidRPr="00D10012">
        <w:rPr>
          <w:rFonts w:ascii="Palatino Linotype" w:hAnsi="Palatino Linotype"/>
          <w:sz w:val="24"/>
        </w:rPr>
        <w:t xml:space="preserve">3. </w:t>
      </w:r>
      <w:r w:rsidRPr="00D10012">
        <w:rPr>
          <w:rFonts w:ascii="Palatino Linotype" w:hAnsi="Palatino Linotype"/>
          <w:sz w:val="24"/>
        </w:rPr>
        <w:tab/>
      </w:r>
      <w:r w:rsidRPr="00D10012">
        <w:rPr>
          <w:rFonts w:ascii="Palatino Linotype" w:hAnsi="Palatino Linotype"/>
          <w:b/>
          <w:sz w:val="24"/>
          <w:u w:val="single"/>
        </w:rPr>
        <w:t>Objects</w:t>
      </w:r>
    </w:p>
    <w:p w14:paraId="379C1F61" w14:textId="77777777" w:rsidR="000850E5" w:rsidRPr="00D10012" w:rsidRDefault="000850E5">
      <w:pPr>
        <w:jc w:val="both"/>
        <w:rPr>
          <w:rFonts w:ascii="Palatino Linotype" w:hAnsi="Palatino Linotype"/>
          <w:sz w:val="24"/>
        </w:rPr>
      </w:pPr>
    </w:p>
    <w:p w14:paraId="7B6C8B53" w14:textId="0B32EEA6" w:rsidR="000850E5" w:rsidRPr="00D10012" w:rsidRDefault="000850E5">
      <w:pPr>
        <w:ind w:firstLine="720"/>
        <w:jc w:val="both"/>
        <w:rPr>
          <w:rFonts w:ascii="Palatino Linotype" w:hAnsi="Palatino Linotype"/>
          <w:sz w:val="24"/>
          <w:lang w:val="en-GB"/>
        </w:rPr>
      </w:pPr>
      <w:r w:rsidRPr="00D10012">
        <w:rPr>
          <w:rFonts w:ascii="Palatino Linotype" w:hAnsi="Palatino Linotype"/>
          <w:sz w:val="24"/>
          <w:lang w:val="en-GB"/>
        </w:rPr>
        <w:t xml:space="preserve">The objects and purposes of the </w:t>
      </w:r>
      <w:r w:rsidR="005818BE" w:rsidRPr="00D10012">
        <w:rPr>
          <w:rFonts w:ascii="Palatino Linotype" w:hAnsi="Palatino Linotype"/>
          <w:sz w:val="24"/>
        </w:rPr>
        <w:t>ARC</w:t>
      </w:r>
      <w:r w:rsidR="005818BE" w:rsidRPr="00D10012" w:rsidDel="005818BE">
        <w:rPr>
          <w:rFonts w:ascii="Palatino Linotype" w:hAnsi="Palatino Linotype"/>
          <w:sz w:val="24"/>
        </w:rPr>
        <w:t xml:space="preserve"> </w:t>
      </w:r>
      <w:r w:rsidRPr="00D10012">
        <w:rPr>
          <w:rFonts w:ascii="Palatino Linotype" w:hAnsi="Palatino Linotype"/>
          <w:sz w:val="24"/>
          <w:lang w:val="en-GB"/>
        </w:rPr>
        <w:t>shall be:</w:t>
      </w:r>
      <w:r w:rsidR="00E45718" w:rsidRPr="00D10012">
        <w:rPr>
          <w:rFonts w:ascii="Palatino Linotype" w:hAnsi="Palatino Linotype"/>
          <w:sz w:val="24"/>
        </w:rPr>
        <w:t xml:space="preserve"> </w:t>
      </w:r>
    </w:p>
    <w:p w14:paraId="0E29ED1C"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lang w:val="en-GB"/>
        </w:rPr>
      </w:pPr>
    </w:p>
    <w:p w14:paraId="797A0BAF"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Palatino Linotype" w:hAnsi="Palatino Linotype"/>
          <w:sz w:val="24"/>
          <w:lang w:val="en-GB"/>
        </w:rPr>
      </w:pPr>
      <w:r w:rsidRPr="00D10012">
        <w:rPr>
          <w:rFonts w:ascii="Palatino Linotype" w:hAnsi="Palatino Linotype"/>
          <w:sz w:val="24"/>
          <w:lang w:val="en-GB"/>
        </w:rPr>
        <w:t>(1)</w:t>
      </w:r>
      <w:r w:rsidRPr="00D10012">
        <w:rPr>
          <w:rFonts w:ascii="Palatino Linotype" w:hAnsi="Palatino Linotype"/>
          <w:sz w:val="24"/>
          <w:lang w:val="en-GB"/>
        </w:rPr>
        <w:tab/>
        <w:t>to provide assistance to victims of armed conflicts; and</w:t>
      </w:r>
    </w:p>
    <w:p w14:paraId="5A1F217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lang w:val="en-GB"/>
        </w:rPr>
      </w:pPr>
    </w:p>
    <w:p w14:paraId="7754042F" w14:textId="3BFA1911"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(2)</w:t>
      </w:r>
      <w:r w:rsidRPr="00D10012">
        <w:rPr>
          <w:rFonts w:ascii="Palatino Linotype" w:hAnsi="Palatino Linotype"/>
          <w:sz w:val="24"/>
          <w:lang w:val="en-GB"/>
        </w:rPr>
        <w:tab/>
        <w:t xml:space="preserve">to work for the improvement of health, for the prevention of disease and for the prevention and alleviation of human suffering in </w:t>
      </w:r>
      <w:r w:rsidR="005818BE" w:rsidRPr="00D10012">
        <w:rPr>
          <w:rFonts w:ascii="Palatino Linotype" w:hAnsi="Palatino Linotype"/>
          <w:sz w:val="24"/>
          <w:lang w:val="en-GB"/>
        </w:rPr>
        <w:t>Anguilla</w:t>
      </w:r>
      <w:r w:rsidRPr="00D10012">
        <w:rPr>
          <w:rFonts w:ascii="Palatino Linotype" w:hAnsi="Palatino Linotype"/>
          <w:sz w:val="24"/>
          <w:lang w:val="en-GB"/>
        </w:rPr>
        <w:t xml:space="preserve"> and throughout the world.</w:t>
      </w:r>
    </w:p>
    <w:p w14:paraId="6D31681F" w14:textId="77777777"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1B746094" w14:textId="04A074F3"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Palatino Linotype" w:hAnsi="Palatino Linotype"/>
          <w:sz w:val="24"/>
          <w:lang w:val="en-GB"/>
        </w:rPr>
      </w:pPr>
      <w:r w:rsidRPr="00D10012">
        <w:rPr>
          <w:rFonts w:ascii="Palatino Linotype" w:hAnsi="Palatino Linotype"/>
          <w:sz w:val="24"/>
          <w:lang w:val="en-GB"/>
        </w:rPr>
        <w:t xml:space="preserve">In carrying out these objects, and purposes the </w:t>
      </w:r>
      <w:r w:rsidR="005818BE" w:rsidRPr="00D10012">
        <w:rPr>
          <w:rFonts w:ascii="Palatino Linotype" w:hAnsi="Palatino Linotype"/>
          <w:sz w:val="24"/>
        </w:rPr>
        <w:t>ARC</w:t>
      </w:r>
      <w:r w:rsidR="00CC537B" w:rsidRPr="00D10012">
        <w:rPr>
          <w:rFonts w:ascii="Palatino Linotype" w:hAnsi="Palatino Linotype"/>
          <w:sz w:val="24"/>
        </w:rPr>
        <w:t xml:space="preserve"> </w:t>
      </w:r>
      <w:r w:rsidRPr="00D10012">
        <w:rPr>
          <w:rFonts w:ascii="Palatino Linotype" w:hAnsi="Palatino Linotype"/>
          <w:sz w:val="24"/>
          <w:lang w:val="en-GB"/>
        </w:rPr>
        <w:t>shall act at all times in accordance with the Fundamental Principles.</w:t>
      </w:r>
    </w:p>
    <w:p w14:paraId="5AA9D638" w14:textId="77777777" w:rsidR="000850E5" w:rsidRPr="00D10012" w:rsidRDefault="000850E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Palatino Linotype" w:hAnsi="Palatino Linotype"/>
          <w:sz w:val="24"/>
        </w:rPr>
      </w:pPr>
    </w:p>
    <w:p w14:paraId="408C14FC" w14:textId="77777777" w:rsidR="000850E5" w:rsidRPr="00D10012" w:rsidRDefault="000850E5">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Palatino Linotype" w:hAnsi="Palatino Linotype"/>
          <w:sz w:val="24"/>
        </w:rPr>
      </w:pPr>
      <w:r w:rsidRPr="00D10012">
        <w:rPr>
          <w:rFonts w:ascii="Palatino Linotype" w:hAnsi="Palatino Linotype"/>
          <w:sz w:val="24"/>
        </w:rPr>
        <w:t>4.</w:t>
      </w:r>
      <w:r w:rsidRPr="00D10012">
        <w:rPr>
          <w:rFonts w:ascii="Palatino Linotype" w:hAnsi="Palatino Linotype"/>
          <w:sz w:val="24"/>
        </w:rPr>
        <w:tab/>
      </w:r>
      <w:r w:rsidRPr="00D10012">
        <w:rPr>
          <w:rFonts w:ascii="Palatino Linotype" w:hAnsi="Palatino Linotype"/>
          <w:b/>
          <w:sz w:val="24"/>
          <w:u w:val="single"/>
        </w:rPr>
        <w:t>Powers</w:t>
      </w:r>
    </w:p>
    <w:p w14:paraId="590DDDF0" w14:textId="77777777" w:rsidR="000850E5" w:rsidRPr="00D10012" w:rsidRDefault="000850E5">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Palatino Linotype" w:hAnsi="Palatino Linotype"/>
          <w:sz w:val="24"/>
        </w:rPr>
      </w:pPr>
    </w:p>
    <w:p w14:paraId="04082A97" w14:textId="6A5B95DE"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Palatino Linotype" w:hAnsi="Palatino Linotype"/>
          <w:sz w:val="24"/>
          <w:lang w:val="en-GB"/>
        </w:rPr>
      </w:pPr>
      <w:r w:rsidRPr="00D10012">
        <w:rPr>
          <w:rFonts w:ascii="Palatino Linotype" w:hAnsi="Palatino Linotype"/>
          <w:sz w:val="24"/>
          <w:lang w:val="en-GB"/>
        </w:rPr>
        <w:t xml:space="preserve">The </w:t>
      </w:r>
      <w:r w:rsidR="005818BE" w:rsidRPr="00D10012">
        <w:rPr>
          <w:rFonts w:ascii="Palatino Linotype" w:hAnsi="Palatino Linotype"/>
          <w:sz w:val="24"/>
        </w:rPr>
        <w:t>ARC</w:t>
      </w:r>
      <w:r w:rsidR="005818BE" w:rsidRPr="00D10012" w:rsidDel="005818BE">
        <w:rPr>
          <w:rFonts w:ascii="Palatino Linotype" w:hAnsi="Palatino Linotype"/>
          <w:sz w:val="24"/>
        </w:rPr>
        <w:t xml:space="preserve"> </w:t>
      </w:r>
      <w:r w:rsidRPr="00D10012">
        <w:rPr>
          <w:rFonts w:ascii="Palatino Linotype" w:hAnsi="Palatino Linotype"/>
          <w:sz w:val="24"/>
          <w:lang w:val="en-GB"/>
        </w:rPr>
        <w:t>shall have the following powers which may be exercised only in furtherance or promotion of the Objects:</w:t>
      </w:r>
    </w:p>
    <w:p w14:paraId="485693A2" w14:textId="77777777"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3C6A9135" w14:textId="56916241"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 xml:space="preserve"> (1)</w:t>
      </w:r>
      <w:r w:rsidRPr="00D10012">
        <w:rPr>
          <w:rFonts w:ascii="Palatino Linotype" w:hAnsi="Palatino Linotype"/>
          <w:sz w:val="24"/>
          <w:lang w:val="en-GB"/>
        </w:rPr>
        <w:tab/>
        <w:t xml:space="preserve">to act as an autonomous auxiliary to the </w:t>
      </w:r>
      <w:r w:rsidR="005818BE" w:rsidRPr="00D10012">
        <w:rPr>
          <w:rFonts w:ascii="Palatino Linotype" w:hAnsi="Palatino Linotype"/>
          <w:sz w:val="24"/>
          <w:lang w:val="en-GB"/>
        </w:rPr>
        <w:t>Anguilla</w:t>
      </w:r>
      <w:r w:rsidR="004C7E05" w:rsidRPr="00D10012">
        <w:rPr>
          <w:rFonts w:ascii="Palatino Linotype" w:hAnsi="Palatino Linotype"/>
          <w:sz w:val="24"/>
          <w:lang w:val="en-GB"/>
        </w:rPr>
        <w:t xml:space="preserve"> </w:t>
      </w:r>
      <w:r w:rsidRPr="00D10012">
        <w:rPr>
          <w:rFonts w:ascii="Palatino Linotype" w:hAnsi="Palatino Linotype"/>
          <w:sz w:val="24"/>
          <w:lang w:val="en-GB"/>
        </w:rPr>
        <w:t xml:space="preserve">public authorities in the humanitarian field, with a special role in enhancing respect for </w:t>
      </w:r>
      <w:r w:rsidRPr="00D10012">
        <w:rPr>
          <w:rFonts w:ascii="Palatino Linotype" w:hAnsi="Palatino Linotype"/>
          <w:sz w:val="24"/>
          <w:lang w:val="en-GB"/>
        </w:rPr>
        <w:lastRenderedPageBreak/>
        <w:t>humanitarian values and human dignity;</w:t>
      </w:r>
    </w:p>
    <w:p w14:paraId="5F51728C" w14:textId="77777777"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52A44BF6" w14:textId="77777777"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(2)</w:t>
      </w:r>
      <w:r w:rsidRPr="00D10012">
        <w:rPr>
          <w:rFonts w:ascii="Palatino Linotype" w:hAnsi="Palatino Linotype"/>
          <w:sz w:val="24"/>
          <w:lang w:val="en-GB"/>
        </w:rPr>
        <w:tab/>
        <w:t>to disseminate knowledge of the Fundamental Principles and of International Humanitarian Law through publications, education programmes and in other ways;</w:t>
      </w:r>
    </w:p>
    <w:p w14:paraId="0402F3D0" w14:textId="77777777"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00502512" w14:textId="2AF57F20"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(3)</w:t>
      </w:r>
      <w:r w:rsidRPr="00D10012">
        <w:rPr>
          <w:rFonts w:ascii="Palatino Linotype" w:hAnsi="Palatino Linotype"/>
          <w:sz w:val="24"/>
          <w:lang w:val="en-GB"/>
        </w:rPr>
        <w:tab/>
        <w:t xml:space="preserve">to co-operate with the Government of </w:t>
      </w:r>
      <w:r w:rsidR="005818BE" w:rsidRPr="00D10012">
        <w:rPr>
          <w:rFonts w:ascii="Palatino Linotype" w:hAnsi="Palatino Linotype"/>
          <w:sz w:val="24"/>
          <w:lang w:val="en-GB"/>
        </w:rPr>
        <w:t xml:space="preserve">Anguilla </w:t>
      </w:r>
      <w:r w:rsidRPr="00D10012">
        <w:rPr>
          <w:rFonts w:ascii="Palatino Linotype" w:hAnsi="Palatino Linotype"/>
          <w:sz w:val="24"/>
          <w:lang w:val="en-GB"/>
        </w:rPr>
        <w:t>to ensure respect for International Humanitarian Law and to protect the Red Cross, Red Crescent and Red Crystal emblems, and other distinctive emblems, signs and signals established under International Humanitarian Law;</w:t>
      </w:r>
    </w:p>
    <w:p w14:paraId="1DAAC0FD"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3ABA6C26"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(4)</w:t>
      </w:r>
      <w:r w:rsidRPr="00D10012">
        <w:rPr>
          <w:rFonts w:ascii="Palatino Linotype" w:hAnsi="Palatino Linotype"/>
          <w:sz w:val="24"/>
          <w:lang w:val="en-GB"/>
        </w:rPr>
        <w:tab/>
        <w:t xml:space="preserve">to enter into and perform its obligations under the </w:t>
      </w:r>
      <w:r w:rsidR="004C7E05" w:rsidRPr="00D10012">
        <w:rPr>
          <w:rFonts w:ascii="Palatino Linotype" w:hAnsi="Palatino Linotype"/>
          <w:sz w:val="24"/>
          <w:lang w:val="en-GB"/>
        </w:rPr>
        <w:t>Charter of Association</w:t>
      </w:r>
      <w:r w:rsidRPr="00D10012">
        <w:rPr>
          <w:rFonts w:ascii="Palatino Linotype" w:hAnsi="Palatino Linotype"/>
          <w:sz w:val="24"/>
          <w:lang w:val="en-GB"/>
        </w:rPr>
        <w:t>;</w:t>
      </w:r>
    </w:p>
    <w:p w14:paraId="1CD3C58C"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034E5A3D"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(5)</w:t>
      </w:r>
      <w:r w:rsidRPr="00D10012">
        <w:rPr>
          <w:rFonts w:ascii="Palatino Linotype" w:hAnsi="Palatino Linotype"/>
          <w:sz w:val="24"/>
          <w:lang w:val="en-GB"/>
        </w:rPr>
        <w:tab/>
        <w:t>to publish in, or distribute information to any media whatever;</w:t>
      </w:r>
    </w:p>
    <w:p w14:paraId="6FE8897C"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46EF4426"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(6)</w:t>
      </w:r>
      <w:r w:rsidRPr="00D10012">
        <w:rPr>
          <w:rFonts w:ascii="Palatino Linotype" w:hAnsi="Palatino Linotype"/>
          <w:sz w:val="24"/>
          <w:lang w:val="en-GB"/>
        </w:rPr>
        <w:tab/>
        <w:t>to cooperate with other bodies;</w:t>
      </w:r>
    </w:p>
    <w:p w14:paraId="64163826"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4374FB8C" w14:textId="5125131F"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(7)</w:t>
      </w:r>
      <w:r w:rsidRPr="00D10012">
        <w:rPr>
          <w:rFonts w:ascii="Palatino Linotype" w:hAnsi="Palatino Linotype"/>
          <w:sz w:val="24"/>
          <w:lang w:val="en-GB"/>
        </w:rPr>
        <w:tab/>
        <w:t>to support and administer other registered charities within</w:t>
      </w:r>
      <w:r w:rsidR="009009CF" w:rsidRPr="00D10012">
        <w:rPr>
          <w:rFonts w:ascii="Palatino Linotype" w:hAnsi="Palatino Linotype"/>
          <w:sz w:val="24"/>
          <w:lang w:val="en-GB"/>
        </w:rPr>
        <w:t xml:space="preserve"> Anguilla</w:t>
      </w:r>
      <w:r w:rsidRPr="00D10012">
        <w:rPr>
          <w:rFonts w:ascii="Palatino Linotype" w:hAnsi="Palatino Linotype"/>
          <w:sz w:val="24"/>
          <w:lang w:val="en-GB"/>
        </w:rPr>
        <w:t>;</w:t>
      </w:r>
    </w:p>
    <w:p w14:paraId="79E2F95B"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13850D8D" w14:textId="77777777"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(8)</w:t>
      </w:r>
      <w:r w:rsidRPr="00D10012">
        <w:rPr>
          <w:rFonts w:ascii="Palatino Linotype" w:hAnsi="Palatino Linotype"/>
          <w:sz w:val="24"/>
          <w:lang w:val="en-GB"/>
        </w:rPr>
        <w:tab/>
        <w:t>to establish other charities, but only with the prior written approval of the Society;</w:t>
      </w:r>
    </w:p>
    <w:p w14:paraId="72658681" w14:textId="77777777"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2CC95B87" w14:textId="02FCC0FD" w:rsidR="000A1494" w:rsidRPr="00D10012" w:rsidRDefault="000A1494" w:rsidP="000A1494">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(9)</w:t>
      </w:r>
      <w:r w:rsidRPr="00D10012">
        <w:rPr>
          <w:rFonts w:ascii="Palatino Linotype" w:hAnsi="Palatino Linotype"/>
          <w:sz w:val="24"/>
          <w:lang w:val="en-GB"/>
        </w:rPr>
        <w:tab/>
        <w:t xml:space="preserve">to raise funds by any legal means which are in conformity with the principles, policies and regulations of </w:t>
      </w:r>
      <w:r w:rsidR="009C6DAB" w:rsidRPr="00D10012">
        <w:rPr>
          <w:rFonts w:ascii="Palatino Linotype" w:hAnsi="Palatino Linotype"/>
          <w:sz w:val="24"/>
          <w:lang w:val="en-GB"/>
        </w:rPr>
        <w:t xml:space="preserve">the Society and of </w:t>
      </w:r>
      <w:r w:rsidRPr="00D10012">
        <w:rPr>
          <w:rFonts w:ascii="Palatino Linotype" w:hAnsi="Palatino Linotype"/>
          <w:sz w:val="24"/>
          <w:lang w:val="en-GB"/>
        </w:rPr>
        <w:t>the Movement;</w:t>
      </w:r>
    </w:p>
    <w:p w14:paraId="7E53400F"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5ACD845F"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(10)</w:t>
      </w:r>
      <w:r w:rsidRPr="00D10012">
        <w:rPr>
          <w:rFonts w:ascii="Palatino Linotype" w:hAnsi="Palatino Linotype"/>
          <w:sz w:val="24"/>
          <w:lang w:val="en-GB"/>
        </w:rPr>
        <w:tab/>
        <w:t>to borrow money and give security for loans;</w:t>
      </w:r>
    </w:p>
    <w:p w14:paraId="195C1358"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7C5EE0D8" w14:textId="6C134C34"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(11)</w:t>
      </w:r>
      <w:r w:rsidRPr="00D10012">
        <w:rPr>
          <w:rFonts w:ascii="Palatino Linotype" w:hAnsi="Palatino Linotype"/>
          <w:sz w:val="24"/>
          <w:lang w:val="en-GB"/>
        </w:rPr>
        <w:tab/>
        <w:t>to acquire or hire property of any kind;</w:t>
      </w:r>
    </w:p>
    <w:p w14:paraId="3B5F6538" w14:textId="78797F97" w:rsidR="00191099" w:rsidRPr="00D10012" w:rsidRDefault="00191099">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6820AA35" w14:textId="2E9D00A3" w:rsidR="00191099" w:rsidRPr="00D10012" w:rsidRDefault="00191099">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 xml:space="preserve">(12) </w:t>
      </w:r>
      <w:r w:rsidRPr="00D10012">
        <w:rPr>
          <w:rFonts w:ascii="Palatino Linotype" w:hAnsi="Palatino Linotype"/>
          <w:sz w:val="24"/>
          <w:lang w:val="en-GB"/>
        </w:rPr>
        <w:tab/>
        <w:t xml:space="preserve">to let or dispose of property of any kind; </w:t>
      </w:r>
    </w:p>
    <w:p w14:paraId="582E4328" w14:textId="77777777" w:rsidR="005818BE" w:rsidRPr="00D10012" w:rsidRDefault="005818BE">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308D68FD" w14:textId="08D33FC2" w:rsidR="000850E5" w:rsidRPr="00D10012" w:rsidRDefault="00191099" w:rsidP="002632FB">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 xml:space="preserve">(13) </w:t>
      </w:r>
      <w:r w:rsidRPr="00D10012">
        <w:rPr>
          <w:rFonts w:ascii="Palatino Linotype" w:hAnsi="Palatino Linotype"/>
          <w:sz w:val="24"/>
          <w:lang w:val="en-GB"/>
        </w:rPr>
        <w:tab/>
        <w:t xml:space="preserve">to make grants or loans of money; </w:t>
      </w:r>
    </w:p>
    <w:p w14:paraId="3C018DC6"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22A8B2EF" w14:textId="77777777"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(14)</w:t>
      </w:r>
      <w:r w:rsidRPr="00D10012">
        <w:rPr>
          <w:rFonts w:ascii="Palatino Linotype" w:hAnsi="Palatino Linotype"/>
          <w:sz w:val="24"/>
          <w:lang w:val="en-GB"/>
        </w:rPr>
        <w:tab/>
        <w:t>to set aside funds for special purposes or as reserves against future expenditure;</w:t>
      </w:r>
    </w:p>
    <w:p w14:paraId="3CE531AC" w14:textId="77777777"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0B3AF563" w14:textId="728576A6" w:rsidR="00191099" w:rsidRPr="00D10012" w:rsidRDefault="000850E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(15)</w:t>
      </w:r>
      <w:r w:rsidRPr="00D10012">
        <w:rPr>
          <w:rFonts w:ascii="Palatino Linotype" w:hAnsi="Palatino Linotype"/>
          <w:sz w:val="24"/>
          <w:lang w:val="en-GB"/>
        </w:rPr>
        <w:tab/>
      </w:r>
      <w:r w:rsidR="00191099" w:rsidRPr="00D10012">
        <w:rPr>
          <w:color w:val="000000"/>
          <w:sz w:val="27"/>
          <w:szCs w:val="27"/>
        </w:rPr>
        <w:t xml:space="preserve">to deposit or invest funds in any lawful manner (but to invest only after </w:t>
      </w:r>
      <w:r w:rsidR="00191099" w:rsidRPr="00D10012">
        <w:rPr>
          <w:color w:val="000000"/>
          <w:sz w:val="27"/>
          <w:szCs w:val="27"/>
        </w:rPr>
        <w:lastRenderedPageBreak/>
        <w:t>obtaining advice from a financial expert and having regard to suitability of the investments and the need for diversification);</w:t>
      </w:r>
    </w:p>
    <w:p w14:paraId="47C85D69" w14:textId="48D04010" w:rsidR="000850E5" w:rsidRPr="00D10012" w:rsidRDefault="000850E5" w:rsidP="00191099">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78367B74" w14:textId="752D608B" w:rsidR="003514DD" w:rsidRPr="00D10012" w:rsidRDefault="003514DD" w:rsidP="00191099">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color w:val="000000"/>
          <w:sz w:val="27"/>
          <w:szCs w:val="27"/>
        </w:rPr>
      </w:pPr>
      <w:r w:rsidRPr="00D10012">
        <w:rPr>
          <w:rFonts w:ascii="Palatino Linotype" w:hAnsi="Palatino Linotype"/>
          <w:sz w:val="24"/>
          <w:lang w:val="en-GB"/>
        </w:rPr>
        <w:t xml:space="preserve">(16) </w:t>
      </w:r>
      <w:r w:rsidRPr="00D10012">
        <w:rPr>
          <w:rFonts w:ascii="Palatino Linotype" w:hAnsi="Palatino Linotype"/>
          <w:sz w:val="24"/>
          <w:lang w:val="en-GB"/>
        </w:rPr>
        <w:tab/>
      </w:r>
      <w:r w:rsidRPr="00D10012">
        <w:rPr>
          <w:color w:val="000000"/>
          <w:sz w:val="27"/>
          <w:szCs w:val="27"/>
        </w:rPr>
        <w:t xml:space="preserve">to insure the </w:t>
      </w:r>
      <w:r w:rsidR="009009CF" w:rsidRPr="00D10012">
        <w:rPr>
          <w:color w:val="000000"/>
          <w:sz w:val="27"/>
          <w:szCs w:val="27"/>
        </w:rPr>
        <w:t>ARC</w:t>
      </w:r>
      <w:r w:rsidRPr="00D10012">
        <w:rPr>
          <w:color w:val="000000"/>
          <w:sz w:val="27"/>
          <w:szCs w:val="27"/>
        </w:rPr>
        <w:t>’s property against any foreseeable risk and take out other insurance policies to protect the</w:t>
      </w:r>
      <w:r w:rsidR="009009CF" w:rsidRPr="00D10012">
        <w:rPr>
          <w:color w:val="000000"/>
          <w:sz w:val="27"/>
          <w:szCs w:val="27"/>
        </w:rPr>
        <w:t xml:space="preserve"> ARC</w:t>
      </w:r>
      <w:r w:rsidRPr="00D10012">
        <w:rPr>
          <w:color w:val="000000"/>
          <w:sz w:val="27"/>
          <w:szCs w:val="27"/>
        </w:rPr>
        <w:t xml:space="preserve"> where required;</w:t>
      </w:r>
    </w:p>
    <w:p w14:paraId="65657099" w14:textId="3FBA01E3" w:rsidR="003514DD" w:rsidRPr="00D10012" w:rsidRDefault="003514DD" w:rsidP="00191099">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5DE7329C" w14:textId="4ACAAC3B" w:rsidR="003514DD" w:rsidRPr="00D10012" w:rsidRDefault="003514DD" w:rsidP="00191099">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(17)</w:t>
      </w:r>
      <w:r w:rsidRPr="00D10012">
        <w:rPr>
          <w:rFonts w:ascii="Palatino Linotype" w:hAnsi="Palatino Linotype"/>
          <w:sz w:val="24"/>
          <w:lang w:val="en-GB"/>
        </w:rPr>
        <w:tab/>
      </w:r>
      <w:r w:rsidRPr="00D10012">
        <w:rPr>
          <w:color w:val="000000"/>
          <w:sz w:val="27"/>
          <w:szCs w:val="27"/>
        </w:rPr>
        <w:t xml:space="preserve">to insure members of the </w:t>
      </w:r>
      <w:r w:rsidR="005B6734" w:rsidRPr="00D10012">
        <w:rPr>
          <w:color w:val="000000"/>
          <w:sz w:val="27"/>
          <w:szCs w:val="27"/>
        </w:rPr>
        <w:t>Governing Board</w:t>
      </w:r>
      <w:r w:rsidRPr="00D10012">
        <w:rPr>
          <w:color w:val="000000"/>
          <w:sz w:val="27"/>
          <w:szCs w:val="27"/>
        </w:rPr>
        <w:t xml:space="preserve"> against the costs of a successful defence to a criminal prosecution brought against them as </w:t>
      </w:r>
      <w:r w:rsidR="00E96BD7" w:rsidRPr="00D10012">
        <w:rPr>
          <w:color w:val="000000"/>
          <w:sz w:val="27"/>
          <w:szCs w:val="27"/>
        </w:rPr>
        <w:t>Board</w:t>
      </w:r>
      <w:r w:rsidR="003C3C93" w:rsidRPr="00D10012">
        <w:rPr>
          <w:color w:val="000000"/>
          <w:sz w:val="27"/>
          <w:szCs w:val="27"/>
        </w:rPr>
        <w:t>e member</w:t>
      </w:r>
      <w:r w:rsidRPr="00D10012">
        <w:rPr>
          <w:color w:val="000000"/>
          <w:sz w:val="27"/>
          <w:szCs w:val="27"/>
        </w:rPr>
        <w:t>s or against personal liability incurred in respect of any act or omission which is or is alleged to be a breach of trust or breach of duty (unless the member concerned knew that, or was reckless whether, the act or omission was a breach of trust or breach of duty);</w:t>
      </w:r>
    </w:p>
    <w:p w14:paraId="5F75F22A" w14:textId="77777777" w:rsidR="000850E5" w:rsidRPr="00D10012" w:rsidRDefault="000850E5" w:rsidP="002632F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lang w:val="en-GB"/>
        </w:rPr>
      </w:pPr>
    </w:p>
    <w:p w14:paraId="4AD82114" w14:textId="5C3E294D"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 xml:space="preserve"> (1</w:t>
      </w:r>
      <w:r w:rsidR="00191099" w:rsidRPr="00D10012">
        <w:rPr>
          <w:rFonts w:ascii="Palatino Linotype" w:hAnsi="Palatino Linotype"/>
          <w:sz w:val="24"/>
          <w:lang w:val="en-GB"/>
        </w:rPr>
        <w:t>8</w:t>
      </w:r>
      <w:r w:rsidRPr="00D10012">
        <w:rPr>
          <w:rFonts w:ascii="Palatino Linotype" w:hAnsi="Palatino Linotype"/>
          <w:sz w:val="24"/>
          <w:lang w:val="en-GB"/>
        </w:rPr>
        <w:t>)</w:t>
      </w:r>
      <w:r w:rsidRPr="00D10012">
        <w:rPr>
          <w:rFonts w:ascii="Palatino Linotype" w:hAnsi="Palatino Linotype"/>
          <w:sz w:val="24"/>
          <w:lang w:val="en-GB"/>
        </w:rPr>
        <w:tab/>
        <w:t>to employ paid or unpaid agents, staff or advisers;</w:t>
      </w:r>
    </w:p>
    <w:p w14:paraId="6079E4B7" w14:textId="77777777"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3F482243" w14:textId="57C34EF4"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(1</w:t>
      </w:r>
      <w:r w:rsidR="00191099" w:rsidRPr="00D10012">
        <w:rPr>
          <w:rFonts w:ascii="Palatino Linotype" w:hAnsi="Palatino Linotype"/>
          <w:sz w:val="24"/>
          <w:lang w:val="en-GB"/>
        </w:rPr>
        <w:t>9</w:t>
      </w:r>
      <w:r w:rsidRPr="00D10012">
        <w:rPr>
          <w:rFonts w:ascii="Palatino Linotype" w:hAnsi="Palatino Linotype"/>
          <w:sz w:val="24"/>
          <w:lang w:val="en-GB"/>
        </w:rPr>
        <w:t>)</w:t>
      </w:r>
      <w:r w:rsidRPr="00D10012">
        <w:rPr>
          <w:rFonts w:ascii="Palatino Linotype" w:hAnsi="Palatino Linotype"/>
          <w:sz w:val="24"/>
          <w:lang w:val="en-GB"/>
        </w:rPr>
        <w:tab/>
        <w:t>to enter into contracts to provide services to or on behalf of other bodies;</w:t>
      </w:r>
    </w:p>
    <w:p w14:paraId="4D573FC0"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273599AB" w14:textId="20A83339"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w:t>
      </w:r>
      <w:r w:rsidR="00191099" w:rsidRPr="00D10012">
        <w:rPr>
          <w:rFonts w:ascii="Palatino Linotype" w:hAnsi="Palatino Linotype"/>
          <w:sz w:val="24"/>
          <w:lang w:val="en-GB"/>
        </w:rPr>
        <w:t>20</w:t>
      </w:r>
      <w:r w:rsidRPr="00D10012">
        <w:rPr>
          <w:rFonts w:ascii="Palatino Linotype" w:hAnsi="Palatino Linotype"/>
          <w:sz w:val="24"/>
          <w:lang w:val="en-GB"/>
        </w:rPr>
        <w:t>)</w:t>
      </w:r>
      <w:r w:rsidRPr="00D10012">
        <w:rPr>
          <w:rFonts w:ascii="Palatino Linotype" w:hAnsi="Palatino Linotype"/>
          <w:sz w:val="24"/>
          <w:lang w:val="en-GB"/>
        </w:rPr>
        <w:tab/>
        <w:t xml:space="preserve">to pay the costs of forming the </w:t>
      </w:r>
      <w:r w:rsidR="009009CF" w:rsidRPr="00D10012">
        <w:rPr>
          <w:rFonts w:ascii="Palatino Linotype" w:hAnsi="Palatino Linotype"/>
          <w:sz w:val="24"/>
        </w:rPr>
        <w:t>ARC</w:t>
      </w:r>
      <w:r w:rsidRPr="00D10012">
        <w:rPr>
          <w:rFonts w:ascii="Palatino Linotype" w:hAnsi="Palatino Linotype"/>
          <w:sz w:val="24"/>
          <w:lang w:val="en-GB"/>
        </w:rPr>
        <w:t>; and</w:t>
      </w:r>
    </w:p>
    <w:p w14:paraId="4E5504B2" w14:textId="77777777" w:rsidR="000850E5" w:rsidRPr="00D10012" w:rsidRDefault="000850E5">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p>
    <w:p w14:paraId="2EA1F6C2" w14:textId="6FC1D85D" w:rsidR="000850E5" w:rsidRPr="00D10012" w:rsidRDefault="000850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lang w:val="en-GB"/>
        </w:rPr>
      </w:pPr>
      <w:r w:rsidRPr="00D10012">
        <w:rPr>
          <w:rFonts w:ascii="Palatino Linotype" w:hAnsi="Palatino Linotype"/>
          <w:sz w:val="24"/>
          <w:lang w:val="en-GB"/>
        </w:rPr>
        <w:t>(2</w:t>
      </w:r>
      <w:r w:rsidR="00191099" w:rsidRPr="00D10012">
        <w:rPr>
          <w:rFonts w:ascii="Palatino Linotype" w:hAnsi="Palatino Linotype"/>
          <w:sz w:val="24"/>
          <w:lang w:val="en-GB"/>
        </w:rPr>
        <w:t>1</w:t>
      </w:r>
      <w:r w:rsidRPr="00D10012">
        <w:rPr>
          <w:rFonts w:ascii="Palatino Linotype" w:hAnsi="Palatino Linotype"/>
          <w:sz w:val="24"/>
          <w:lang w:val="en-GB"/>
        </w:rPr>
        <w:t>)</w:t>
      </w:r>
      <w:r w:rsidRPr="00D10012">
        <w:rPr>
          <w:rFonts w:ascii="Palatino Linotype" w:hAnsi="Palatino Linotype"/>
          <w:sz w:val="24"/>
          <w:lang w:val="en-GB"/>
        </w:rPr>
        <w:tab/>
        <w:t>to do anything else within the law which promotes or helps to promote the Objects.</w:t>
      </w:r>
    </w:p>
    <w:p w14:paraId="16843F0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A71CAA0" w14:textId="76A34541" w:rsidR="00450A86" w:rsidRPr="00D10012" w:rsidRDefault="00450A86" w:rsidP="00450A86">
      <w:pPr>
        <w:rPr>
          <w:rFonts w:ascii="Palatino Linotype" w:hAnsi="Palatino Linotype"/>
          <w:sz w:val="24"/>
        </w:rPr>
      </w:pPr>
      <w:r w:rsidRPr="00D10012">
        <w:rPr>
          <w:rFonts w:ascii="Palatino Linotype" w:hAnsi="Palatino Linotype"/>
          <w:sz w:val="24"/>
        </w:rPr>
        <w:t>5. Membership</w:t>
      </w:r>
    </w:p>
    <w:p w14:paraId="2A773DFC" w14:textId="77777777" w:rsidR="00450A86" w:rsidRPr="00D10012" w:rsidRDefault="00450A86" w:rsidP="00450A86">
      <w:pPr>
        <w:rPr>
          <w:rFonts w:ascii="Palatino Linotype" w:hAnsi="Palatino Linotype"/>
          <w:sz w:val="24"/>
        </w:rPr>
      </w:pPr>
    </w:p>
    <w:p w14:paraId="3B91A891" w14:textId="07DEBECD" w:rsidR="00450A86" w:rsidRPr="00D10012" w:rsidRDefault="00450A86" w:rsidP="00450A86">
      <w:pPr>
        <w:rPr>
          <w:rFonts w:ascii="Palatino Linotype" w:hAnsi="Palatino Linotype"/>
          <w:sz w:val="24"/>
        </w:rPr>
      </w:pPr>
      <w:r w:rsidRPr="00D10012">
        <w:rPr>
          <w:rFonts w:ascii="Palatino Linotype" w:hAnsi="Palatino Linotype"/>
          <w:sz w:val="24"/>
        </w:rPr>
        <w:t xml:space="preserve">5.1 Membership of the </w:t>
      </w:r>
      <w:r w:rsidR="009009CF" w:rsidRPr="00D10012">
        <w:rPr>
          <w:rFonts w:ascii="Palatino Linotype" w:hAnsi="Palatino Linotype"/>
          <w:sz w:val="24"/>
        </w:rPr>
        <w:t>ARC</w:t>
      </w:r>
      <w:r w:rsidRPr="00D10012">
        <w:rPr>
          <w:rFonts w:ascii="Palatino Linotype" w:hAnsi="Palatino Linotype"/>
          <w:sz w:val="24"/>
        </w:rPr>
        <w:t xml:space="preserve"> shall be open to any individual who is aged 16 years or over, without any discrimination based on nationality, race, sex, class, religion, political opinions or similar criteria.  </w:t>
      </w:r>
    </w:p>
    <w:p w14:paraId="5DFC891B" w14:textId="77777777" w:rsidR="00450A86" w:rsidRPr="00D10012" w:rsidRDefault="00450A86" w:rsidP="00450A86">
      <w:pPr>
        <w:rPr>
          <w:rFonts w:ascii="Palatino Linotype" w:hAnsi="Palatino Linotype"/>
          <w:sz w:val="24"/>
        </w:rPr>
      </w:pPr>
      <w:r w:rsidRPr="00D10012">
        <w:rPr>
          <w:rFonts w:ascii="Palatino Linotype" w:hAnsi="Palatino Linotype"/>
          <w:sz w:val="24"/>
        </w:rPr>
        <w:t xml:space="preserve">[ALTERNATIVELY] </w:t>
      </w:r>
    </w:p>
    <w:p w14:paraId="3C24C71F" w14:textId="03F09598" w:rsidR="00450A86" w:rsidRPr="00D10012" w:rsidRDefault="00450A86" w:rsidP="00450A86">
      <w:pPr>
        <w:rPr>
          <w:rFonts w:ascii="Palatino Linotype" w:hAnsi="Palatino Linotype"/>
          <w:sz w:val="24"/>
        </w:rPr>
      </w:pPr>
      <w:r w:rsidRPr="00D10012">
        <w:rPr>
          <w:rFonts w:ascii="Palatino Linotype" w:hAnsi="Palatino Linotype" w:cs="Calibri"/>
          <w:sz w:val="24"/>
        </w:rPr>
        <w:t>5.1 Membership of</w:t>
      </w:r>
      <w:r w:rsidR="009009CF" w:rsidRPr="00D10012">
        <w:rPr>
          <w:rFonts w:ascii="Palatino Linotype" w:hAnsi="Palatino Linotype" w:cs="Calibri"/>
          <w:sz w:val="24"/>
        </w:rPr>
        <w:t xml:space="preserve"> </w:t>
      </w:r>
      <w:r w:rsidRPr="00D10012">
        <w:rPr>
          <w:rFonts w:ascii="Palatino Linotype" w:hAnsi="Palatino Linotype" w:cs="Calibri"/>
          <w:sz w:val="24"/>
        </w:rPr>
        <w:t xml:space="preserve">the </w:t>
      </w:r>
      <w:r w:rsidR="009009CF" w:rsidRPr="00D10012">
        <w:rPr>
          <w:rFonts w:ascii="Palatino Linotype" w:hAnsi="Palatino Linotype" w:cs="Calibri"/>
          <w:sz w:val="24"/>
        </w:rPr>
        <w:t>ARC</w:t>
      </w:r>
      <w:r w:rsidRPr="00D10012">
        <w:rPr>
          <w:rFonts w:ascii="Palatino Linotype" w:hAnsi="Palatino Linotype" w:cs="Calibri"/>
          <w:sz w:val="24"/>
        </w:rPr>
        <w:t xml:space="preserve"> shall be open to any individual or over provided that only members aged 18 years or over shall be entitled to vote at meetings of the Overseas Branch. Membership is open to everyone without any discrimination based on nationality, race, sex, class, religion, political opinions or similar criteria. </w:t>
      </w:r>
    </w:p>
    <w:p w14:paraId="69F7C2D5" w14:textId="77777777" w:rsidR="00450A86" w:rsidRPr="00D10012" w:rsidRDefault="00450A86" w:rsidP="00450A86">
      <w:pPr>
        <w:rPr>
          <w:rFonts w:ascii="Palatino Linotype" w:hAnsi="Palatino Linotype"/>
          <w:sz w:val="24"/>
        </w:rPr>
      </w:pPr>
    </w:p>
    <w:p w14:paraId="60FA45A9" w14:textId="1AFE997F" w:rsidR="00450A86" w:rsidRPr="00D10012" w:rsidRDefault="00450A86" w:rsidP="00450A86">
      <w:pPr>
        <w:rPr>
          <w:rFonts w:ascii="Palatino Linotype" w:hAnsi="Palatino Linotype"/>
          <w:sz w:val="24"/>
        </w:rPr>
      </w:pPr>
      <w:r w:rsidRPr="00D10012">
        <w:rPr>
          <w:rFonts w:ascii="Palatino Linotype" w:hAnsi="Palatino Linotype"/>
          <w:sz w:val="24"/>
        </w:rPr>
        <w:t>5.2 Each Member is required to:</w:t>
      </w:r>
    </w:p>
    <w:p w14:paraId="7C4F4DE4" w14:textId="77777777" w:rsidR="00450A86" w:rsidRPr="00D10012" w:rsidRDefault="00450A86" w:rsidP="00450A86">
      <w:pPr>
        <w:rPr>
          <w:rFonts w:ascii="Palatino Linotype" w:hAnsi="Palatino Linotype"/>
          <w:sz w:val="24"/>
        </w:rPr>
      </w:pPr>
      <w:r w:rsidRPr="00D10012">
        <w:rPr>
          <w:rFonts w:ascii="Palatino Linotype" w:hAnsi="Palatino Linotype"/>
          <w:sz w:val="24"/>
        </w:rPr>
        <w:t xml:space="preserve">a. uphold the Fundamental Principles; </w:t>
      </w:r>
    </w:p>
    <w:p w14:paraId="096C1A71" w14:textId="77777777" w:rsidR="00450A86" w:rsidRPr="00D10012" w:rsidRDefault="00450A86" w:rsidP="00450A86">
      <w:pPr>
        <w:rPr>
          <w:rFonts w:ascii="Palatino Linotype" w:hAnsi="Palatino Linotype"/>
          <w:sz w:val="24"/>
        </w:rPr>
      </w:pPr>
      <w:r w:rsidRPr="00D10012">
        <w:rPr>
          <w:rFonts w:ascii="Palatino Linotype" w:hAnsi="Palatino Linotype"/>
          <w:sz w:val="24"/>
        </w:rPr>
        <w:t xml:space="preserve">b. obey this Constitution and the Charter of Association; </w:t>
      </w:r>
    </w:p>
    <w:p w14:paraId="133F2936" w14:textId="02E28A00" w:rsidR="00450A86" w:rsidRPr="00D10012" w:rsidRDefault="00450A86" w:rsidP="00450A86">
      <w:pPr>
        <w:rPr>
          <w:rFonts w:ascii="Palatino Linotype" w:hAnsi="Palatino Linotype"/>
          <w:sz w:val="24"/>
        </w:rPr>
      </w:pPr>
      <w:r w:rsidRPr="00D10012">
        <w:rPr>
          <w:rFonts w:ascii="Palatino Linotype" w:hAnsi="Palatino Linotype"/>
          <w:sz w:val="24"/>
        </w:rPr>
        <w:t xml:space="preserve">c. obey the Rules; </w:t>
      </w:r>
    </w:p>
    <w:p w14:paraId="47D4C691" w14:textId="345353E9" w:rsidR="00FE46FC" w:rsidRPr="00D10012" w:rsidRDefault="007663C1" w:rsidP="00450A86">
      <w:pPr>
        <w:rPr>
          <w:rFonts w:ascii="Palatino Linotype" w:hAnsi="Palatino Linotype"/>
          <w:sz w:val="24"/>
        </w:rPr>
      </w:pPr>
      <w:r w:rsidRPr="00D10012">
        <w:rPr>
          <w:rFonts w:ascii="Palatino Linotype" w:hAnsi="Palatino Linotype"/>
          <w:sz w:val="24"/>
        </w:rPr>
        <w:t xml:space="preserve">d. obey </w:t>
      </w:r>
      <w:r w:rsidR="004F7444" w:rsidRPr="00D10012">
        <w:rPr>
          <w:rFonts w:ascii="Palatino Linotype" w:hAnsi="Palatino Linotype"/>
          <w:sz w:val="24"/>
        </w:rPr>
        <w:t xml:space="preserve">the </w:t>
      </w:r>
      <w:r w:rsidR="009009CF" w:rsidRPr="00D10012">
        <w:rPr>
          <w:rFonts w:ascii="Palatino Linotype" w:hAnsi="Palatino Linotype"/>
          <w:sz w:val="24"/>
        </w:rPr>
        <w:t xml:space="preserve">ARC </w:t>
      </w:r>
      <w:r w:rsidR="00B87F14" w:rsidRPr="00D10012">
        <w:rPr>
          <w:rFonts w:ascii="Palatino Linotype" w:hAnsi="Palatino Linotype"/>
          <w:sz w:val="24"/>
        </w:rPr>
        <w:t xml:space="preserve">Code of Conduct; </w:t>
      </w:r>
    </w:p>
    <w:p w14:paraId="791CAD05" w14:textId="7BC6E303" w:rsidR="00450A86" w:rsidRPr="00D10012" w:rsidRDefault="007663C1" w:rsidP="00450A86">
      <w:pPr>
        <w:rPr>
          <w:rFonts w:ascii="Palatino Linotype" w:hAnsi="Palatino Linotype"/>
          <w:sz w:val="24"/>
        </w:rPr>
      </w:pPr>
      <w:r w:rsidRPr="00D10012">
        <w:rPr>
          <w:rFonts w:ascii="Palatino Linotype" w:hAnsi="Palatino Linotype"/>
          <w:sz w:val="24"/>
        </w:rPr>
        <w:lastRenderedPageBreak/>
        <w:t>e</w:t>
      </w:r>
      <w:r w:rsidR="00450A86" w:rsidRPr="00D10012">
        <w:rPr>
          <w:rFonts w:ascii="Palatino Linotype" w:hAnsi="Palatino Linotype"/>
          <w:sz w:val="24"/>
        </w:rPr>
        <w:t xml:space="preserve">. uphold the values and reputation of the </w:t>
      </w:r>
      <w:r w:rsidR="009009CF" w:rsidRPr="00D10012">
        <w:rPr>
          <w:rFonts w:ascii="Palatino Linotype" w:hAnsi="Palatino Linotype"/>
          <w:sz w:val="24"/>
        </w:rPr>
        <w:t>ARC</w:t>
      </w:r>
      <w:r w:rsidR="00450A86" w:rsidRPr="00D10012">
        <w:rPr>
          <w:rFonts w:ascii="Palatino Linotype" w:hAnsi="Palatino Linotype"/>
          <w:sz w:val="24"/>
        </w:rPr>
        <w:t xml:space="preserve"> and of the Society.  </w:t>
      </w:r>
    </w:p>
    <w:p w14:paraId="5C267FB1" w14:textId="77777777" w:rsidR="00450A86" w:rsidRPr="00D10012" w:rsidRDefault="00450A86" w:rsidP="00450A86">
      <w:pPr>
        <w:rPr>
          <w:rFonts w:ascii="Palatino Linotype" w:hAnsi="Palatino Linotype"/>
          <w:sz w:val="24"/>
        </w:rPr>
      </w:pPr>
    </w:p>
    <w:p w14:paraId="4BFD9246" w14:textId="0540CC21" w:rsidR="00450A86" w:rsidRPr="00D10012" w:rsidRDefault="00450A86" w:rsidP="00450A86">
      <w:pPr>
        <w:rPr>
          <w:rFonts w:ascii="Palatino Linotype" w:hAnsi="Palatino Linotype"/>
          <w:sz w:val="24"/>
        </w:rPr>
      </w:pPr>
      <w:r w:rsidRPr="00D10012">
        <w:rPr>
          <w:rFonts w:ascii="Palatino Linotype" w:hAnsi="Palatino Linotype"/>
          <w:sz w:val="24"/>
        </w:rPr>
        <w:t xml:space="preserve">5.3 The </w:t>
      </w:r>
      <w:r w:rsidR="00BE696D" w:rsidRPr="00D10012">
        <w:rPr>
          <w:rFonts w:ascii="Palatino Linotype" w:hAnsi="Palatino Linotype"/>
          <w:sz w:val="24"/>
        </w:rPr>
        <w:t>Governing Board</w:t>
      </w:r>
      <w:r w:rsidRPr="00D10012">
        <w:rPr>
          <w:rFonts w:ascii="Palatino Linotype" w:hAnsi="Palatino Linotype"/>
          <w:sz w:val="24"/>
        </w:rPr>
        <w:t xml:space="preserve"> must keep a register of Members. </w:t>
      </w:r>
      <w:r w:rsidR="003C3C93" w:rsidRPr="00D10012">
        <w:rPr>
          <w:rFonts w:ascii="Palatino Linotype" w:hAnsi="Palatino Linotype"/>
          <w:sz w:val="24"/>
        </w:rPr>
        <w:t xml:space="preserve"> The Branch Director is responsible for maintaining the register.</w:t>
      </w:r>
    </w:p>
    <w:p w14:paraId="59E173A0" w14:textId="77777777" w:rsidR="00450A86" w:rsidRPr="00D10012" w:rsidRDefault="00450A86" w:rsidP="00450A86">
      <w:pPr>
        <w:rPr>
          <w:rFonts w:ascii="Palatino Linotype" w:hAnsi="Palatino Linotype"/>
          <w:sz w:val="24"/>
        </w:rPr>
      </w:pPr>
    </w:p>
    <w:p w14:paraId="391DA60E" w14:textId="331330CD" w:rsidR="00450A86" w:rsidRPr="00D10012" w:rsidRDefault="00450A86" w:rsidP="00450A86">
      <w:pPr>
        <w:rPr>
          <w:rFonts w:ascii="Palatino Linotype" w:hAnsi="Palatino Linotype"/>
          <w:sz w:val="24"/>
        </w:rPr>
      </w:pPr>
      <w:r w:rsidRPr="00D10012">
        <w:rPr>
          <w:rFonts w:ascii="Palatino Linotype" w:hAnsi="Palatino Linotype"/>
          <w:sz w:val="24"/>
        </w:rPr>
        <w:t xml:space="preserve">5.4 A Member may resign by written notice to the </w:t>
      </w:r>
      <w:r w:rsidR="001D4BDB" w:rsidRPr="00D10012">
        <w:rPr>
          <w:rFonts w:ascii="Palatino Linotype" w:hAnsi="Palatino Linotype"/>
          <w:sz w:val="24"/>
        </w:rPr>
        <w:t>ARC</w:t>
      </w:r>
      <w:r w:rsidR="000F24D6" w:rsidRPr="00D10012">
        <w:rPr>
          <w:rFonts w:ascii="Palatino Linotype" w:hAnsi="Palatino Linotype"/>
          <w:sz w:val="24"/>
        </w:rPr>
        <w:t>.</w:t>
      </w:r>
    </w:p>
    <w:p w14:paraId="41783443" w14:textId="77777777" w:rsidR="00450A86" w:rsidRPr="00D10012" w:rsidRDefault="00450A86" w:rsidP="00450A86">
      <w:pPr>
        <w:rPr>
          <w:rFonts w:ascii="Palatino Linotype" w:hAnsi="Palatino Linotype"/>
          <w:sz w:val="24"/>
        </w:rPr>
      </w:pPr>
    </w:p>
    <w:p w14:paraId="3B79CBA0" w14:textId="01ABD6A5" w:rsidR="00450A86" w:rsidRPr="00D10012" w:rsidRDefault="00450A86" w:rsidP="00450A86">
      <w:pPr>
        <w:rPr>
          <w:rFonts w:ascii="Palatino Linotype" w:hAnsi="Palatino Linotype"/>
          <w:sz w:val="24"/>
        </w:rPr>
      </w:pPr>
      <w:r w:rsidRPr="00D10012">
        <w:rPr>
          <w:rFonts w:ascii="Palatino Linotype" w:hAnsi="Palatino Linotype"/>
          <w:sz w:val="24"/>
        </w:rPr>
        <w:t xml:space="preserve">5.5 The </w:t>
      </w:r>
      <w:r w:rsidR="00BE696D" w:rsidRPr="00D10012">
        <w:rPr>
          <w:rFonts w:ascii="Palatino Linotype" w:hAnsi="Palatino Linotype"/>
          <w:sz w:val="24"/>
        </w:rPr>
        <w:t>Governing Board</w:t>
      </w:r>
      <w:r w:rsidRPr="00D10012">
        <w:rPr>
          <w:rFonts w:ascii="Palatino Linotype" w:hAnsi="Palatino Linotype"/>
          <w:sz w:val="24"/>
        </w:rPr>
        <w:t xml:space="preserve"> may terminate, in accordance with any relevant Rules established pursuant to Subclause 9.5 of this Constitution, the membership of any individual whose continued membership</w:t>
      </w:r>
      <w:r w:rsidR="000F24D6" w:rsidRPr="00D10012">
        <w:rPr>
          <w:rFonts w:ascii="Palatino Linotype" w:hAnsi="Palatino Linotype"/>
          <w:sz w:val="24"/>
        </w:rPr>
        <w:t xml:space="preserve"> </w:t>
      </w:r>
      <w:r w:rsidRPr="00D10012">
        <w:rPr>
          <w:rFonts w:ascii="Palatino Linotype" w:hAnsi="Palatino Linotype"/>
          <w:sz w:val="24"/>
        </w:rPr>
        <w:t xml:space="preserve">would in the reasonable view of </w:t>
      </w:r>
      <w:r w:rsidR="00F957CC" w:rsidRPr="00D10012">
        <w:rPr>
          <w:rFonts w:ascii="Palatino Linotype" w:hAnsi="Palatino Linotype"/>
          <w:sz w:val="24"/>
        </w:rPr>
        <w:t>the Governing</w:t>
      </w:r>
      <w:r w:rsidR="00BE696D" w:rsidRPr="00D10012">
        <w:rPr>
          <w:rFonts w:ascii="Palatino Linotype" w:hAnsi="Palatino Linotype"/>
          <w:sz w:val="24"/>
        </w:rPr>
        <w:t xml:space="preserve"> Board</w:t>
      </w:r>
      <w:r w:rsidRPr="00D10012">
        <w:rPr>
          <w:rFonts w:ascii="Palatino Linotype" w:hAnsi="Palatino Linotype"/>
          <w:sz w:val="24"/>
        </w:rPr>
        <w:t xml:space="preserve"> be harmful to the </w:t>
      </w:r>
      <w:r w:rsidR="001D4BDB" w:rsidRPr="00D10012">
        <w:rPr>
          <w:rFonts w:ascii="Palatino Linotype" w:hAnsi="Palatino Linotype"/>
          <w:sz w:val="24"/>
        </w:rPr>
        <w:t>ARC</w:t>
      </w:r>
      <w:r w:rsidRPr="00D10012">
        <w:rPr>
          <w:rFonts w:ascii="Palatino Linotype" w:hAnsi="Palatino Linotype"/>
          <w:sz w:val="24"/>
        </w:rPr>
        <w:t>.  Such termination is valid only after notifying the member</w:t>
      </w:r>
      <w:r w:rsidR="000F24D6" w:rsidRPr="00D10012">
        <w:rPr>
          <w:rFonts w:ascii="Palatino Linotype" w:hAnsi="Palatino Linotype"/>
          <w:sz w:val="24"/>
        </w:rPr>
        <w:t xml:space="preserve"> </w:t>
      </w:r>
      <w:r w:rsidRPr="00D10012">
        <w:rPr>
          <w:rFonts w:ascii="Palatino Linotype" w:hAnsi="Palatino Linotype"/>
          <w:sz w:val="24"/>
        </w:rPr>
        <w:t xml:space="preserve">concerned in writing and considering the matter in the light of any written representations which the </w:t>
      </w:r>
      <w:r w:rsidR="007927EF" w:rsidRPr="00D10012">
        <w:rPr>
          <w:rFonts w:ascii="Palatino Linotype" w:hAnsi="Palatino Linotype"/>
          <w:sz w:val="24"/>
        </w:rPr>
        <w:t>M</w:t>
      </w:r>
      <w:r w:rsidRPr="00D10012">
        <w:rPr>
          <w:rFonts w:ascii="Palatino Linotype" w:hAnsi="Palatino Linotype"/>
          <w:sz w:val="24"/>
        </w:rPr>
        <w:t xml:space="preserve">ember puts forward within 14 clear days after receiving notice.  </w:t>
      </w:r>
    </w:p>
    <w:p w14:paraId="4A85986F" w14:textId="77777777" w:rsidR="00450A86" w:rsidRPr="00D10012" w:rsidRDefault="00450A86" w:rsidP="00450A86">
      <w:pPr>
        <w:rPr>
          <w:rFonts w:ascii="Palatino Linotype" w:hAnsi="Palatino Linotype"/>
          <w:sz w:val="24"/>
        </w:rPr>
      </w:pPr>
    </w:p>
    <w:p w14:paraId="0235B5F7" w14:textId="0AF531FF" w:rsidR="00450A86" w:rsidRPr="00D10012" w:rsidRDefault="00450A86" w:rsidP="00450A86">
      <w:pPr>
        <w:rPr>
          <w:rFonts w:ascii="Palatino Linotype" w:hAnsi="Palatino Linotype"/>
          <w:sz w:val="24"/>
        </w:rPr>
      </w:pPr>
      <w:r w:rsidRPr="00D10012">
        <w:rPr>
          <w:rFonts w:ascii="Palatino Linotype" w:hAnsi="Palatino Linotype"/>
          <w:sz w:val="24"/>
        </w:rPr>
        <w:t xml:space="preserve">5.6 Membership of the </w:t>
      </w:r>
      <w:r w:rsidR="001D4BDB" w:rsidRPr="00D10012">
        <w:rPr>
          <w:rFonts w:ascii="Palatino Linotype" w:hAnsi="Palatino Linotype"/>
          <w:sz w:val="24"/>
        </w:rPr>
        <w:t>ARC</w:t>
      </w:r>
      <w:r w:rsidRPr="00D10012">
        <w:rPr>
          <w:rFonts w:ascii="Palatino Linotype" w:hAnsi="Palatino Linotype"/>
          <w:sz w:val="24"/>
        </w:rPr>
        <w:t xml:space="preserve"> is personal and is not transferable.  </w:t>
      </w:r>
    </w:p>
    <w:p w14:paraId="61927DD3" w14:textId="77777777" w:rsidR="00450A86" w:rsidRPr="00D10012" w:rsidRDefault="00450A86" w:rsidP="00450A86">
      <w:pPr>
        <w:rPr>
          <w:rFonts w:ascii="Palatino Linotype" w:hAnsi="Palatino Linotype"/>
          <w:sz w:val="24"/>
        </w:rPr>
      </w:pPr>
    </w:p>
    <w:p w14:paraId="4BF1F13A" w14:textId="77777777" w:rsidR="00450A86" w:rsidRPr="00D10012" w:rsidRDefault="00450A86" w:rsidP="00450A86">
      <w:pPr>
        <w:rPr>
          <w:rFonts w:ascii="Palatino Linotype" w:hAnsi="Palatino Linotype"/>
          <w:sz w:val="24"/>
        </w:rPr>
      </w:pPr>
      <w:r w:rsidRPr="00D10012">
        <w:rPr>
          <w:rFonts w:ascii="Palatino Linotype" w:hAnsi="Palatino Linotype"/>
          <w:sz w:val="24"/>
        </w:rPr>
        <w:t xml:space="preserve">6. General Meetings </w:t>
      </w:r>
    </w:p>
    <w:p w14:paraId="1BC02C4B" w14:textId="77777777" w:rsidR="00450A86" w:rsidRPr="00D10012" w:rsidRDefault="00450A86" w:rsidP="00450A86">
      <w:pPr>
        <w:rPr>
          <w:rFonts w:ascii="Palatino Linotype" w:hAnsi="Palatino Linotype"/>
          <w:sz w:val="24"/>
        </w:rPr>
      </w:pPr>
    </w:p>
    <w:p w14:paraId="366FF424" w14:textId="4590C50D" w:rsidR="00450A86" w:rsidRPr="00D10012" w:rsidRDefault="00450A86" w:rsidP="00450A86">
      <w:pPr>
        <w:rPr>
          <w:rFonts w:ascii="Palatino Linotype" w:hAnsi="Palatino Linotype"/>
          <w:sz w:val="24"/>
        </w:rPr>
      </w:pPr>
      <w:r w:rsidRPr="00D10012">
        <w:rPr>
          <w:rFonts w:ascii="Palatino Linotype" w:hAnsi="Palatino Linotype"/>
          <w:sz w:val="24"/>
        </w:rPr>
        <w:t>6.1 All Members</w:t>
      </w:r>
      <w:r w:rsidR="00A03C07" w:rsidRPr="00D10012">
        <w:rPr>
          <w:rFonts w:ascii="Palatino Linotype" w:hAnsi="Palatino Linotype"/>
          <w:sz w:val="24"/>
        </w:rPr>
        <w:t xml:space="preserve"> </w:t>
      </w:r>
      <w:r w:rsidRPr="00D10012">
        <w:rPr>
          <w:rFonts w:ascii="Palatino Linotype" w:hAnsi="Palatino Linotype"/>
          <w:sz w:val="24"/>
        </w:rPr>
        <w:t xml:space="preserve">are entitled to attend </w:t>
      </w:r>
      <w:r w:rsidR="00FF6D37" w:rsidRPr="00D10012">
        <w:rPr>
          <w:rFonts w:ascii="Palatino Linotype" w:hAnsi="Palatino Linotype"/>
          <w:sz w:val="24"/>
        </w:rPr>
        <w:t xml:space="preserve">and </w:t>
      </w:r>
      <w:r w:rsidR="00AC3699" w:rsidRPr="00D10012">
        <w:rPr>
          <w:rFonts w:ascii="Palatino Linotype" w:hAnsi="Palatino Linotype"/>
          <w:sz w:val="24"/>
        </w:rPr>
        <w:t xml:space="preserve">fully </w:t>
      </w:r>
      <w:r w:rsidR="00FF6D37" w:rsidRPr="00D10012">
        <w:rPr>
          <w:rFonts w:ascii="Palatino Linotype" w:hAnsi="Palatino Linotype"/>
          <w:sz w:val="24"/>
        </w:rPr>
        <w:t xml:space="preserve">participate in </w:t>
      </w:r>
      <w:r w:rsidRPr="00D10012">
        <w:rPr>
          <w:rFonts w:ascii="Palatino Linotype" w:hAnsi="Palatino Linotype"/>
          <w:sz w:val="24"/>
        </w:rPr>
        <w:t xml:space="preserve">general meetings of the </w:t>
      </w:r>
      <w:r w:rsidR="00A03C07" w:rsidRPr="00D10012">
        <w:rPr>
          <w:rFonts w:ascii="Palatino Linotype" w:hAnsi="Palatino Linotype"/>
          <w:sz w:val="24"/>
        </w:rPr>
        <w:t>ARC</w:t>
      </w:r>
      <w:r w:rsidRPr="00D10012">
        <w:rPr>
          <w:rFonts w:ascii="Palatino Linotype" w:hAnsi="Palatino Linotype"/>
          <w:sz w:val="24"/>
        </w:rPr>
        <w:t xml:space="preserve">. </w:t>
      </w:r>
      <w:r w:rsidR="00700941" w:rsidRPr="00D10012">
        <w:rPr>
          <w:rFonts w:ascii="Palatino Linotype" w:hAnsi="Palatino Linotype"/>
          <w:sz w:val="24"/>
        </w:rPr>
        <w:t xml:space="preserve"> Members may attend </w:t>
      </w:r>
      <w:r w:rsidR="007F56FD" w:rsidRPr="00D10012">
        <w:rPr>
          <w:rFonts w:ascii="Palatino Linotype" w:hAnsi="Palatino Linotype"/>
          <w:sz w:val="24"/>
        </w:rPr>
        <w:t xml:space="preserve">and </w:t>
      </w:r>
      <w:r w:rsidR="00AC3699" w:rsidRPr="00D10012">
        <w:rPr>
          <w:rFonts w:ascii="Palatino Linotype" w:hAnsi="Palatino Linotype"/>
          <w:sz w:val="24"/>
        </w:rPr>
        <w:t xml:space="preserve">fully </w:t>
      </w:r>
      <w:r w:rsidR="007F56FD" w:rsidRPr="00D10012">
        <w:rPr>
          <w:rFonts w:ascii="Palatino Linotype" w:hAnsi="Palatino Linotype"/>
          <w:sz w:val="24"/>
        </w:rPr>
        <w:t xml:space="preserve">participate </w:t>
      </w:r>
      <w:r w:rsidR="001A7F1F" w:rsidRPr="00D10012">
        <w:rPr>
          <w:rFonts w:ascii="Palatino Linotype" w:hAnsi="Palatino Linotype"/>
          <w:sz w:val="24"/>
        </w:rPr>
        <w:t>in person or</w:t>
      </w:r>
      <w:r w:rsidR="008934D9" w:rsidRPr="00D10012">
        <w:rPr>
          <w:rFonts w:ascii="Palatino Linotype" w:hAnsi="Palatino Linotype"/>
          <w:sz w:val="24"/>
        </w:rPr>
        <w:t xml:space="preserve"> </w:t>
      </w:r>
      <w:r w:rsidR="001A7F1F" w:rsidRPr="00D10012">
        <w:rPr>
          <w:rFonts w:ascii="Palatino Linotype" w:hAnsi="Palatino Linotype"/>
          <w:sz w:val="24"/>
        </w:rPr>
        <w:t>online</w:t>
      </w:r>
      <w:r w:rsidR="009B3015" w:rsidRPr="00D10012">
        <w:rPr>
          <w:rFonts w:ascii="Palatino Linotype" w:hAnsi="Palatino Linotype"/>
          <w:sz w:val="24"/>
        </w:rPr>
        <w:t xml:space="preserve">. </w:t>
      </w:r>
    </w:p>
    <w:p w14:paraId="7FF5DA12" w14:textId="77777777" w:rsidR="00450A86" w:rsidRPr="00D10012" w:rsidRDefault="00450A86" w:rsidP="00450A86">
      <w:pPr>
        <w:rPr>
          <w:rFonts w:ascii="Palatino Linotype" w:hAnsi="Palatino Linotype"/>
          <w:sz w:val="24"/>
        </w:rPr>
      </w:pPr>
    </w:p>
    <w:p w14:paraId="15BBF24E" w14:textId="0492C3CD" w:rsidR="00450A86" w:rsidRPr="00D10012" w:rsidRDefault="00450A86" w:rsidP="00450A86">
      <w:pPr>
        <w:rPr>
          <w:rFonts w:ascii="Palatino Linotype" w:hAnsi="Palatino Linotype"/>
          <w:sz w:val="24"/>
        </w:rPr>
      </w:pPr>
      <w:r w:rsidRPr="00D10012">
        <w:rPr>
          <w:rFonts w:ascii="Palatino Linotype" w:hAnsi="Palatino Linotype"/>
          <w:sz w:val="24"/>
        </w:rPr>
        <w:t xml:space="preserve">6.2 General meetings are called by 14 clear days’ written notice to the Members signed by the Chair or the Secretary of the </w:t>
      </w:r>
      <w:r w:rsidR="00CE4B0D" w:rsidRPr="00D10012">
        <w:rPr>
          <w:rFonts w:ascii="Palatino Linotype" w:hAnsi="Palatino Linotype"/>
          <w:sz w:val="24"/>
        </w:rPr>
        <w:t>Committee</w:t>
      </w:r>
      <w:r w:rsidRPr="00D10012">
        <w:rPr>
          <w:rFonts w:ascii="Palatino Linotype" w:hAnsi="Palatino Linotype"/>
          <w:sz w:val="24"/>
        </w:rPr>
        <w:t xml:space="preserve"> specifying the business to be transacted.  </w:t>
      </w:r>
    </w:p>
    <w:p w14:paraId="664B6749" w14:textId="77777777" w:rsidR="00450A86" w:rsidRPr="00D10012" w:rsidRDefault="00450A86" w:rsidP="00450A86">
      <w:pPr>
        <w:rPr>
          <w:rFonts w:ascii="Palatino Linotype" w:hAnsi="Palatino Linotype"/>
          <w:sz w:val="24"/>
        </w:rPr>
      </w:pPr>
    </w:p>
    <w:p w14:paraId="75C64A43" w14:textId="540AB230" w:rsidR="00450A86" w:rsidRPr="00D10012" w:rsidRDefault="00450A86" w:rsidP="00450A86">
      <w:pPr>
        <w:rPr>
          <w:rFonts w:ascii="Palatino Linotype" w:hAnsi="Palatino Linotype"/>
          <w:sz w:val="24"/>
        </w:rPr>
      </w:pPr>
      <w:r w:rsidRPr="00D10012">
        <w:rPr>
          <w:rFonts w:ascii="Palatino Linotype" w:hAnsi="Palatino Linotype"/>
          <w:sz w:val="24"/>
        </w:rPr>
        <w:t>6.3 There is a quorum at a general meeting if the numbers of Members</w:t>
      </w:r>
      <w:r w:rsidR="00227F2C" w:rsidRPr="00D10012">
        <w:rPr>
          <w:rFonts w:ascii="Palatino Linotype" w:hAnsi="Palatino Linotype"/>
          <w:sz w:val="24"/>
        </w:rPr>
        <w:t xml:space="preserve"> </w:t>
      </w:r>
      <w:r w:rsidR="005B4B81" w:rsidRPr="00D10012">
        <w:rPr>
          <w:rFonts w:ascii="Palatino Linotype" w:hAnsi="Palatino Linotype"/>
          <w:sz w:val="24"/>
        </w:rPr>
        <w:t>attending</w:t>
      </w:r>
      <w:r w:rsidRPr="00D10012">
        <w:rPr>
          <w:rFonts w:ascii="Palatino Linotype" w:hAnsi="Palatino Linotype"/>
          <w:sz w:val="24"/>
        </w:rPr>
        <w:t xml:space="preserve"> is at least 10 percent of the Members, provided that any Member</w:t>
      </w:r>
      <w:r w:rsidR="0017102A" w:rsidRPr="00D10012">
        <w:rPr>
          <w:rFonts w:ascii="Palatino Linotype" w:hAnsi="Palatino Linotype"/>
          <w:sz w:val="24"/>
        </w:rPr>
        <w:t xml:space="preserve"> </w:t>
      </w:r>
      <w:r w:rsidRPr="00D10012">
        <w:rPr>
          <w:rFonts w:ascii="Palatino Linotype" w:hAnsi="Palatino Linotype"/>
          <w:sz w:val="24"/>
        </w:rPr>
        <w:t xml:space="preserve">who has failed to pay any membership fee due to the </w:t>
      </w:r>
      <w:r w:rsidR="001D4BDB" w:rsidRPr="00D10012">
        <w:rPr>
          <w:rFonts w:ascii="Palatino Linotype" w:hAnsi="Palatino Linotype"/>
          <w:sz w:val="24"/>
        </w:rPr>
        <w:t>ARC</w:t>
      </w:r>
      <w:r w:rsidRPr="00D10012">
        <w:rPr>
          <w:rFonts w:ascii="Palatino Linotype" w:hAnsi="Palatino Linotype"/>
          <w:sz w:val="24"/>
        </w:rPr>
        <w:t xml:space="preserve"> shall not be included. </w:t>
      </w:r>
      <w:r w:rsidR="0060688D" w:rsidRPr="00D10012">
        <w:rPr>
          <w:rFonts w:ascii="Palatino Linotype" w:hAnsi="Palatino Linotype"/>
          <w:sz w:val="24"/>
        </w:rPr>
        <w:t xml:space="preserve"> </w:t>
      </w:r>
    </w:p>
    <w:p w14:paraId="531BD803" w14:textId="77777777" w:rsidR="00450A86" w:rsidRPr="00D10012" w:rsidRDefault="00450A86" w:rsidP="00450A86">
      <w:pPr>
        <w:rPr>
          <w:rFonts w:ascii="Palatino Linotype" w:hAnsi="Palatino Linotype"/>
          <w:sz w:val="24"/>
        </w:rPr>
      </w:pPr>
    </w:p>
    <w:p w14:paraId="6E3AC5AD" w14:textId="1F66C2DB" w:rsidR="00450A86" w:rsidRPr="00D10012" w:rsidRDefault="00450A86" w:rsidP="00450A86">
      <w:pPr>
        <w:rPr>
          <w:rFonts w:ascii="Palatino Linotype" w:hAnsi="Palatino Linotype" w:cs="Calibri"/>
          <w:sz w:val="24"/>
        </w:rPr>
      </w:pPr>
      <w:r w:rsidRPr="00D10012">
        <w:rPr>
          <w:rFonts w:ascii="Palatino Linotype" w:hAnsi="Palatino Linotype"/>
          <w:sz w:val="24"/>
        </w:rPr>
        <w:t xml:space="preserve">6.4 </w:t>
      </w:r>
      <w:r w:rsidRPr="00D10012">
        <w:rPr>
          <w:rFonts w:ascii="Palatino Linotype" w:hAnsi="Palatino Linotype" w:cs="Calibri"/>
          <w:sz w:val="24"/>
        </w:rPr>
        <w:t xml:space="preserve">The Chair or (if the Chair is unable or unwilling to do so) some </w:t>
      </w:r>
      <w:r w:rsidR="001124B1" w:rsidRPr="00D10012">
        <w:rPr>
          <w:rFonts w:ascii="Palatino Linotype" w:hAnsi="Palatino Linotype" w:cs="Calibri"/>
          <w:noProof/>
          <w:sz w:val="24"/>
        </w:rPr>
        <w:drawing>
          <wp:inline distT="0" distB="0" distL="0" distR="0" wp14:anchorId="6042FF1C" wp14:editId="259D9E76">
            <wp:extent cx="8255" cy="8255"/>
            <wp:effectExtent l="0" t="0" r="0" b="0"/>
            <wp:docPr id="1" name="Picture 12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50"/>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10012">
        <w:rPr>
          <w:rFonts w:ascii="Palatino Linotype" w:hAnsi="Palatino Linotype" w:cs="Calibri"/>
          <w:sz w:val="24"/>
        </w:rPr>
        <w:t xml:space="preserve">other </w:t>
      </w:r>
      <w:r w:rsidRPr="00D10012">
        <w:rPr>
          <w:rFonts w:ascii="Palatino Linotype" w:hAnsi="Palatino Linotype"/>
          <w:sz w:val="24"/>
        </w:rPr>
        <w:t>Member</w:t>
      </w:r>
      <w:r w:rsidR="0017102A" w:rsidRPr="00D10012">
        <w:rPr>
          <w:rFonts w:ascii="Palatino Linotype" w:hAnsi="Palatino Linotype"/>
          <w:sz w:val="24"/>
        </w:rPr>
        <w:t xml:space="preserve"> </w:t>
      </w:r>
      <w:r w:rsidRPr="00D10012">
        <w:rPr>
          <w:rFonts w:ascii="Palatino Linotype" w:hAnsi="Palatino Linotype" w:cs="Calibri"/>
          <w:sz w:val="24"/>
        </w:rPr>
        <w:t xml:space="preserve">elected by those </w:t>
      </w:r>
      <w:r w:rsidR="005B4B81" w:rsidRPr="00D10012">
        <w:rPr>
          <w:rFonts w:ascii="Palatino Linotype" w:hAnsi="Palatino Linotype" w:cs="Calibri"/>
          <w:sz w:val="24"/>
        </w:rPr>
        <w:t xml:space="preserve">attending </w:t>
      </w:r>
      <w:r w:rsidRPr="00D10012">
        <w:rPr>
          <w:rFonts w:ascii="Palatino Linotype" w:hAnsi="Palatino Linotype" w:cs="Calibri"/>
          <w:sz w:val="24"/>
        </w:rPr>
        <w:t>presides at a general meeting.</w:t>
      </w:r>
    </w:p>
    <w:p w14:paraId="5FBE6ED7" w14:textId="77777777" w:rsidR="00450A86" w:rsidRPr="00D10012" w:rsidRDefault="00450A86" w:rsidP="00450A86">
      <w:pPr>
        <w:rPr>
          <w:rFonts w:ascii="Palatino Linotype" w:hAnsi="Palatino Linotype" w:cs="Calibri"/>
          <w:sz w:val="24"/>
        </w:rPr>
      </w:pPr>
    </w:p>
    <w:p w14:paraId="27AF04A6" w14:textId="01B6317E" w:rsidR="00450A86" w:rsidRPr="00D10012" w:rsidRDefault="00450A86" w:rsidP="00450A86">
      <w:pPr>
        <w:rPr>
          <w:rFonts w:ascii="Palatino Linotype" w:hAnsi="Palatino Linotype" w:cs="Calibri"/>
          <w:sz w:val="24"/>
        </w:rPr>
      </w:pPr>
      <w:r w:rsidRPr="00D10012">
        <w:rPr>
          <w:rFonts w:ascii="Palatino Linotype" w:hAnsi="Palatino Linotype" w:cs="Calibri"/>
          <w:sz w:val="24"/>
        </w:rPr>
        <w:t xml:space="preserve">6.5 Except where otherwise provided in this Constitution, every issue </w:t>
      </w:r>
      <w:r w:rsidR="001124B1" w:rsidRPr="00D10012">
        <w:rPr>
          <w:rFonts w:ascii="Palatino Linotype" w:hAnsi="Palatino Linotype" w:cs="Calibri"/>
          <w:noProof/>
          <w:sz w:val="24"/>
        </w:rPr>
        <w:drawing>
          <wp:inline distT="0" distB="0" distL="0" distR="0" wp14:anchorId="0541ACB1" wp14:editId="2AD4EB69">
            <wp:extent cx="8255" cy="8255"/>
            <wp:effectExtent l="0" t="0" r="0" b="0"/>
            <wp:docPr id="2" name="Picture 122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54"/>
                    <pic:cNvPicPr>
                      <a:picLocks/>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10012">
        <w:rPr>
          <w:rFonts w:ascii="Palatino Linotype" w:hAnsi="Palatino Linotype" w:cs="Calibri"/>
          <w:sz w:val="24"/>
        </w:rPr>
        <w:t xml:space="preserve">at a general meeting is determined by a simple majority of the votes cast by the </w:t>
      </w:r>
      <w:r w:rsidRPr="00D10012">
        <w:rPr>
          <w:rFonts w:ascii="Palatino Linotype" w:hAnsi="Palatino Linotype"/>
          <w:sz w:val="24"/>
        </w:rPr>
        <w:t>Members</w:t>
      </w:r>
      <w:r w:rsidR="008A0F33" w:rsidRPr="00D10012">
        <w:rPr>
          <w:rFonts w:ascii="Palatino Linotype" w:hAnsi="Palatino Linotype" w:cs="Calibri"/>
          <w:sz w:val="24"/>
        </w:rPr>
        <w:t>.</w:t>
      </w:r>
    </w:p>
    <w:p w14:paraId="00522648" w14:textId="77777777" w:rsidR="00450A86" w:rsidRPr="00D10012" w:rsidRDefault="00450A86" w:rsidP="00450A86">
      <w:pPr>
        <w:rPr>
          <w:rFonts w:ascii="Palatino Linotype" w:hAnsi="Palatino Linotype" w:cs="Calibri"/>
          <w:sz w:val="24"/>
        </w:rPr>
      </w:pPr>
    </w:p>
    <w:p w14:paraId="6A9340B1" w14:textId="3577503A" w:rsidR="00450A86" w:rsidRPr="00D10012" w:rsidRDefault="00450A86" w:rsidP="00450A86">
      <w:pPr>
        <w:rPr>
          <w:rFonts w:ascii="Palatino Linotype" w:hAnsi="Palatino Linotype"/>
          <w:sz w:val="24"/>
        </w:rPr>
      </w:pPr>
      <w:r w:rsidRPr="00D10012">
        <w:rPr>
          <w:rFonts w:ascii="Palatino Linotype" w:hAnsi="Palatino Linotype" w:cs="Calibri"/>
          <w:sz w:val="24"/>
        </w:rPr>
        <w:t xml:space="preserve">6.6 </w:t>
      </w:r>
      <w:r w:rsidRPr="00D10012">
        <w:rPr>
          <w:rFonts w:ascii="Palatino Linotype" w:hAnsi="Palatino Linotype"/>
          <w:sz w:val="24"/>
        </w:rPr>
        <w:t xml:space="preserve">Except for the chair of the meeting, who has a second or casting vote, every Member </w:t>
      </w:r>
      <w:r w:rsidR="008227C4" w:rsidRPr="00D10012">
        <w:rPr>
          <w:rFonts w:ascii="Palatino Linotype" w:hAnsi="Palatino Linotype"/>
          <w:sz w:val="24"/>
        </w:rPr>
        <w:t xml:space="preserve">attending </w:t>
      </w:r>
      <w:r w:rsidRPr="00D10012">
        <w:rPr>
          <w:rFonts w:ascii="Palatino Linotype" w:hAnsi="Palatino Linotype"/>
          <w:sz w:val="24"/>
        </w:rPr>
        <w:t xml:space="preserve">is entitled to one vote on every issue. </w:t>
      </w:r>
      <w:r w:rsidR="001124B1" w:rsidRPr="00D10012">
        <w:rPr>
          <w:rFonts w:ascii="Palatino Linotype" w:hAnsi="Palatino Linotype"/>
          <w:noProof/>
          <w:sz w:val="24"/>
        </w:rPr>
        <w:drawing>
          <wp:inline distT="0" distB="0" distL="0" distR="0" wp14:anchorId="438ABBC5" wp14:editId="4557ED1E">
            <wp:extent cx="8255" cy="8255"/>
            <wp:effectExtent l="0" t="0" r="0" b="0"/>
            <wp:docPr id="3" name="Picture 122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56"/>
                    <pic:cNvPicPr>
                      <a:picLocks/>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14:paraId="2E25AA68" w14:textId="77777777" w:rsidR="00450A86" w:rsidRPr="00D10012" w:rsidRDefault="00450A86" w:rsidP="00450A86">
      <w:pPr>
        <w:rPr>
          <w:rFonts w:ascii="Palatino Linotype" w:hAnsi="Palatino Linotype"/>
          <w:sz w:val="24"/>
        </w:rPr>
      </w:pPr>
    </w:p>
    <w:p w14:paraId="7607336A" w14:textId="77777777" w:rsidR="00450A86" w:rsidRPr="00D10012" w:rsidRDefault="00450A86" w:rsidP="00450A86">
      <w:pPr>
        <w:rPr>
          <w:rFonts w:ascii="Palatino Linotype" w:hAnsi="Palatino Linotype" w:cs="Calibri"/>
          <w:sz w:val="24"/>
        </w:rPr>
      </w:pPr>
      <w:r w:rsidRPr="00D10012">
        <w:rPr>
          <w:rFonts w:ascii="Palatino Linotype" w:hAnsi="Palatino Linotype"/>
          <w:sz w:val="24"/>
        </w:rPr>
        <w:t xml:space="preserve">6.7 </w:t>
      </w:r>
      <w:r w:rsidRPr="00D10012">
        <w:rPr>
          <w:rFonts w:ascii="Palatino Linotype" w:hAnsi="Palatino Linotype" w:cs="Calibri"/>
          <w:sz w:val="24"/>
        </w:rPr>
        <w:t>An AGM must be held in every year.</w:t>
      </w:r>
    </w:p>
    <w:p w14:paraId="0D4C6F55" w14:textId="77777777" w:rsidR="00450A86" w:rsidRPr="00D10012" w:rsidRDefault="00450A86" w:rsidP="00450A86">
      <w:pPr>
        <w:rPr>
          <w:rFonts w:ascii="Palatino Linotype" w:hAnsi="Palatino Linotype" w:cs="Calibri"/>
          <w:sz w:val="24"/>
        </w:rPr>
      </w:pPr>
    </w:p>
    <w:p w14:paraId="1945E57C" w14:textId="669B5E89" w:rsidR="009D18BF" w:rsidRPr="00D10012" w:rsidRDefault="009D18BF" w:rsidP="009D18BF">
      <w:pPr>
        <w:rPr>
          <w:rFonts w:ascii="Palatino Linotype" w:hAnsi="Palatino Linotype" w:cs="Calibri"/>
          <w:sz w:val="24"/>
        </w:rPr>
      </w:pPr>
      <w:r w:rsidRPr="00D10012">
        <w:rPr>
          <w:rFonts w:ascii="Palatino Linotype" w:hAnsi="Palatino Linotype" w:cs="Calibri"/>
          <w:sz w:val="24"/>
        </w:rPr>
        <w:t xml:space="preserve">6.8 At an AGM the </w:t>
      </w:r>
      <w:r w:rsidRPr="00D10012">
        <w:rPr>
          <w:rFonts w:ascii="Palatino Linotype" w:hAnsi="Palatino Linotype"/>
          <w:sz w:val="24"/>
        </w:rPr>
        <w:t>Members</w:t>
      </w:r>
      <w:r w:rsidRPr="00D10012">
        <w:rPr>
          <w:rFonts w:ascii="Palatino Linotype" w:hAnsi="Palatino Linotype" w:cs="Calibri"/>
          <w:sz w:val="24"/>
        </w:rPr>
        <w:t>:</w:t>
      </w:r>
    </w:p>
    <w:p w14:paraId="6C4FB050" w14:textId="77777777" w:rsidR="00450A86" w:rsidRPr="00D10012" w:rsidRDefault="00450A86" w:rsidP="00450A86">
      <w:pPr>
        <w:rPr>
          <w:rFonts w:ascii="Palatino Linotype" w:hAnsi="Palatino Linotype" w:cs="Calibri"/>
          <w:sz w:val="24"/>
        </w:rPr>
      </w:pPr>
    </w:p>
    <w:p w14:paraId="482BCF25" w14:textId="7186A979" w:rsidR="00450A86" w:rsidRPr="00D10012" w:rsidRDefault="00450A86" w:rsidP="00450A86">
      <w:pPr>
        <w:rPr>
          <w:rFonts w:ascii="Palatino Linotype" w:hAnsi="Palatino Linotype" w:cs="Calibri"/>
          <w:sz w:val="24"/>
        </w:rPr>
      </w:pPr>
      <w:r w:rsidRPr="00D10012">
        <w:rPr>
          <w:rFonts w:ascii="Palatino Linotype" w:hAnsi="Palatino Linotype" w:cs="Calibri"/>
          <w:sz w:val="24"/>
        </w:rPr>
        <w:t xml:space="preserve">6.8.1 receive the audited accounts of the </w:t>
      </w:r>
      <w:r w:rsidR="001D4BDB" w:rsidRPr="00D10012">
        <w:rPr>
          <w:rFonts w:ascii="Palatino Linotype" w:hAnsi="Palatino Linotype" w:cs="Calibri"/>
          <w:sz w:val="24"/>
        </w:rPr>
        <w:t>ARC</w:t>
      </w:r>
      <w:r w:rsidRPr="00D10012">
        <w:rPr>
          <w:rFonts w:ascii="Palatino Linotype" w:hAnsi="Palatino Linotype" w:cs="Calibri"/>
          <w:sz w:val="24"/>
        </w:rPr>
        <w:t xml:space="preserve"> for the previous financial year;</w:t>
      </w:r>
    </w:p>
    <w:p w14:paraId="53B68F70" w14:textId="61C1DF9F" w:rsidR="00450A86" w:rsidRPr="00D10012" w:rsidRDefault="00450A86" w:rsidP="00450A86">
      <w:pPr>
        <w:rPr>
          <w:rFonts w:ascii="Palatino Linotype" w:hAnsi="Palatino Linotype" w:cs="Calibri"/>
          <w:sz w:val="24"/>
        </w:rPr>
      </w:pPr>
      <w:r w:rsidRPr="00D10012">
        <w:rPr>
          <w:rFonts w:ascii="Palatino Linotype" w:hAnsi="Palatino Linotype" w:cs="Calibri"/>
          <w:sz w:val="24"/>
        </w:rPr>
        <w:t xml:space="preserve">6.8.2 receive the report of the </w:t>
      </w:r>
      <w:r w:rsidR="00BE696D" w:rsidRPr="00D10012">
        <w:rPr>
          <w:rFonts w:ascii="Palatino Linotype" w:hAnsi="Palatino Linotype" w:cs="Calibri"/>
          <w:sz w:val="24"/>
        </w:rPr>
        <w:t>Governing Board</w:t>
      </w:r>
      <w:r w:rsidRPr="00D10012">
        <w:rPr>
          <w:rFonts w:ascii="Palatino Linotype" w:hAnsi="Palatino Linotype" w:cs="Calibri"/>
          <w:sz w:val="24"/>
        </w:rPr>
        <w:t xml:space="preserve"> on the </w:t>
      </w:r>
      <w:r w:rsidR="001D4BDB" w:rsidRPr="00D10012">
        <w:rPr>
          <w:rFonts w:ascii="Palatino Linotype" w:hAnsi="Palatino Linotype" w:cs="Calibri"/>
          <w:sz w:val="24"/>
        </w:rPr>
        <w:t>ARC</w:t>
      </w:r>
      <w:r w:rsidRPr="00D10012">
        <w:rPr>
          <w:rFonts w:ascii="Palatino Linotype" w:hAnsi="Palatino Linotype" w:cs="Calibri"/>
          <w:sz w:val="24"/>
        </w:rPr>
        <w:t>'s activities since the previous AGM;</w:t>
      </w:r>
    </w:p>
    <w:p w14:paraId="1DA9A317" w14:textId="104C4843" w:rsidR="00450A86" w:rsidRPr="00D10012" w:rsidRDefault="00450A86" w:rsidP="00450A86">
      <w:pPr>
        <w:rPr>
          <w:rFonts w:ascii="Palatino Linotype" w:hAnsi="Palatino Linotype"/>
          <w:sz w:val="24"/>
        </w:rPr>
      </w:pPr>
      <w:r w:rsidRPr="00D10012">
        <w:rPr>
          <w:rFonts w:ascii="Palatino Linotype" w:hAnsi="Palatino Linotype"/>
          <w:sz w:val="24"/>
        </w:rPr>
        <w:t xml:space="preserve">6.8.3 elect members of the </w:t>
      </w:r>
      <w:r w:rsidR="00BE696D" w:rsidRPr="00D10012">
        <w:rPr>
          <w:rFonts w:ascii="Palatino Linotype" w:hAnsi="Palatino Linotype"/>
          <w:sz w:val="24"/>
        </w:rPr>
        <w:t xml:space="preserve">Governing Board </w:t>
      </w:r>
      <w:r w:rsidRPr="00D10012">
        <w:rPr>
          <w:rFonts w:ascii="Palatino Linotype" w:hAnsi="Palatino Linotype"/>
          <w:sz w:val="24"/>
        </w:rPr>
        <w:t>to replace those retiring from office;</w:t>
      </w:r>
    </w:p>
    <w:p w14:paraId="0FE2764F" w14:textId="597CEA76" w:rsidR="00450A86" w:rsidRPr="00D10012" w:rsidRDefault="00450A86" w:rsidP="00450A86">
      <w:pPr>
        <w:rPr>
          <w:rFonts w:ascii="Palatino Linotype" w:hAnsi="Palatino Linotype"/>
          <w:sz w:val="24"/>
        </w:rPr>
      </w:pPr>
      <w:r w:rsidRPr="00D10012">
        <w:rPr>
          <w:rFonts w:ascii="Palatino Linotype" w:hAnsi="Palatino Linotype"/>
          <w:sz w:val="24"/>
        </w:rPr>
        <w:t xml:space="preserve">6.8.4 appoint an auditor for the </w:t>
      </w:r>
      <w:r w:rsidR="001D4BDB" w:rsidRPr="00D10012">
        <w:rPr>
          <w:rFonts w:ascii="Palatino Linotype" w:hAnsi="Palatino Linotype"/>
          <w:sz w:val="24"/>
        </w:rPr>
        <w:t>ARC</w:t>
      </w:r>
      <w:r w:rsidRPr="00D10012">
        <w:rPr>
          <w:rFonts w:ascii="Palatino Linotype" w:hAnsi="Palatino Linotype"/>
          <w:sz w:val="24"/>
        </w:rPr>
        <w:t>;</w:t>
      </w:r>
    </w:p>
    <w:p w14:paraId="7DE17D14" w14:textId="5FA549A5" w:rsidR="00450A86" w:rsidRPr="00D10012" w:rsidRDefault="00450A86" w:rsidP="00450A86">
      <w:pPr>
        <w:rPr>
          <w:rFonts w:ascii="Palatino Linotype" w:hAnsi="Palatino Linotype"/>
          <w:sz w:val="24"/>
        </w:rPr>
      </w:pPr>
      <w:r w:rsidRPr="00D10012">
        <w:rPr>
          <w:rFonts w:ascii="Palatino Linotype" w:hAnsi="Palatino Linotype"/>
          <w:sz w:val="24"/>
        </w:rPr>
        <w:t>6.8.5 discuss and determine any issues of policy or deal with any other business put before them.</w:t>
      </w:r>
    </w:p>
    <w:p w14:paraId="63072464" w14:textId="3F7914BE" w:rsidR="0060688D" w:rsidRPr="00D10012" w:rsidRDefault="0060688D" w:rsidP="00450A86">
      <w:pPr>
        <w:rPr>
          <w:rFonts w:ascii="Palatino Linotype" w:hAnsi="Palatino Linotype"/>
          <w:sz w:val="24"/>
        </w:rPr>
      </w:pPr>
    </w:p>
    <w:p w14:paraId="231D8242" w14:textId="10526C63" w:rsidR="0060688D" w:rsidRPr="00D10012" w:rsidRDefault="0060688D" w:rsidP="00450A86">
      <w:pPr>
        <w:rPr>
          <w:rFonts w:ascii="Palatino Linotype" w:hAnsi="Palatino Linotype" w:cs="Calibri"/>
          <w:sz w:val="24"/>
        </w:rPr>
      </w:pPr>
      <w:r w:rsidRPr="00D10012">
        <w:rPr>
          <w:rFonts w:ascii="Palatino Linotype" w:hAnsi="Palatino Linotype" w:cs="Calibri"/>
          <w:sz w:val="24"/>
        </w:rPr>
        <w:t xml:space="preserve">6.9 If the scheduled AGM is not quorate in accordance with clause 6.3, </w:t>
      </w:r>
      <w:r w:rsidR="00981998" w:rsidRPr="00D10012">
        <w:rPr>
          <w:rFonts w:ascii="Palatino Linotype" w:hAnsi="Palatino Linotype" w:cs="Calibri"/>
          <w:sz w:val="24"/>
        </w:rPr>
        <w:t>the</w:t>
      </w:r>
      <w:r w:rsidRPr="00D10012">
        <w:rPr>
          <w:rFonts w:ascii="Palatino Linotype" w:hAnsi="Palatino Linotype" w:cs="Calibri"/>
          <w:sz w:val="24"/>
        </w:rPr>
        <w:t xml:space="preserve"> AGM will be </w:t>
      </w:r>
      <w:r w:rsidR="00981998" w:rsidRPr="00D10012">
        <w:rPr>
          <w:rFonts w:ascii="Palatino Linotype" w:hAnsi="Palatino Linotype" w:cs="Calibri"/>
          <w:sz w:val="24"/>
        </w:rPr>
        <w:t>re-</w:t>
      </w:r>
      <w:r w:rsidRPr="00D10012">
        <w:rPr>
          <w:rFonts w:ascii="Palatino Linotype" w:hAnsi="Palatino Linotype" w:cs="Calibri"/>
          <w:sz w:val="24"/>
        </w:rPr>
        <w:t>scheduled by the</w:t>
      </w:r>
      <w:r w:rsidR="00BE696D" w:rsidRPr="00D10012">
        <w:rPr>
          <w:rFonts w:ascii="Palatino Linotype" w:hAnsi="Palatino Linotype" w:cs="Calibri"/>
          <w:sz w:val="24"/>
        </w:rPr>
        <w:t xml:space="preserve"> Governing Board</w:t>
      </w:r>
      <w:r w:rsidR="00F957CC" w:rsidRPr="00D10012">
        <w:rPr>
          <w:rFonts w:ascii="Palatino Linotype" w:hAnsi="Palatino Linotype" w:cs="Calibri"/>
          <w:sz w:val="24"/>
        </w:rPr>
        <w:t xml:space="preserve"> </w:t>
      </w:r>
      <w:r w:rsidR="00981998" w:rsidRPr="00D10012">
        <w:rPr>
          <w:rFonts w:ascii="Palatino Linotype" w:hAnsi="Palatino Linotype" w:cs="Calibri"/>
          <w:sz w:val="24"/>
        </w:rPr>
        <w:t>to</w:t>
      </w:r>
      <w:r w:rsidRPr="00D10012">
        <w:rPr>
          <w:rFonts w:ascii="Palatino Linotype" w:hAnsi="Palatino Linotype" w:cs="Calibri"/>
          <w:sz w:val="24"/>
        </w:rPr>
        <w:t xml:space="preserve"> the earliest reasonable </w:t>
      </w:r>
      <w:r w:rsidR="00981998" w:rsidRPr="00D10012">
        <w:rPr>
          <w:rFonts w:ascii="Palatino Linotype" w:hAnsi="Palatino Linotype" w:cs="Calibri"/>
          <w:sz w:val="24"/>
        </w:rPr>
        <w:t>date possible</w:t>
      </w:r>
      <w:r w:rsidRPr="00D10012">
        <w:rPr>
          <w:rFonts w:ascii="Palatino Linotype" w:hAnsi="Palatino Linotype" w:cs="Calibri"/>
          <w:sz w:val="24"/>
        </w:rPr>
        <w:t xml:space="preserve"> and not later than 30 days </w:t>
      </w:r>
      <w:r w:rsidR="00981998" w:rsidRPr="00D10012">
        <w:rPr>
          <w:rFonts w:ascii="Palatino Linotype" w:hAnsi="Palatino Linotype" w:cs="Calibri"/>
          <w:sz w:val="24"/>
        </w:rPr>
        <w:t xml:space="preserve">from the date of the originally scheduled AGM.  Should this re-scheduled AGM fail to be quorate, the Managing Director shall decide the date of the next AGM.   </w:t>
      </w:r>
    </w:p>
    <w:p w14:paraId="21F60164" w14:textId="77777777" w:rsidR="0060688D" w:rsidRPr="00D10012" w:rsidRDefault="0060688D" w:rsidP="00450A86">
      <w:pPr>
        <w:rPr>
          <w:rFonts w:ascii="Palatino Linotype" w:hAnsi="Palatino Linotype" w:cs="Calibri"/>
          <w:sz w:val="24"/>
        </w:rPr>
      </w:pPr>
    </w:p>
    <w:p w14:paraId="4E8853F0" w14:textId="7D852933" w:rsidR="00450A86" w:rsidRPr="00D10012" w:rsidRDefault="00450A86" w:rsidP="002632FB">
      <w:pPr>
        <w:pStyle w:val="NoSpacing"/>
        <w:rPr>
          <w:rFonts w:ascii="Palatino Linotype" w:hAnsi="Palatino Linotype" w:cs="Calibri"/>
        </w:rPr>
      </w:pPr>
      <w:r w:rsidRPr="00D10012">
        <w:rPr>
          <w:rFonts w:ascii="Palatino Linotype" w:eastAsia="Times New Roman" w:hAnsi="Palatino Linotype" w:cs="Calibri"/>
        </w:rPr>
        <w:t>6.</w:t>
      </w:r>
      <w:r w:rsidR="0060688D" w:rsidRPr="00D10012">
        <w:rPr>
          <w:rFonts w:ascii="Palatino Linotype" w:eastAsia="Times New Roman" w:hAnsi="Palatino Linotype" w:cs="Calibri"/>
        </w:rPr>
        <w:t xml:space="preserve">10 </w:t>
      </w:r>
      <w:r w:rsidRPr="00D10012">
        <w:rPr>
          <w:rFonts w:ascii="Palatino Linotype" w:hAnsi="Palatino Linotype" w:cs="Calibri"/>
        </w:rPr>
        <w:t xml:space="preserve">An EGM may be called at any time by the </w:t>
      </w:r>
      <w:r w:rsidR="00BE696D" w:rsidRPr="00D10012">
        <w:rPr>
          <w:rFonts w:ascii="Palatino Linotype" w:hAnsi="Palatino Linotype" w:cs="Calibri"/>
        </w:rPr>
        <w:t>Governing Board</w:t>
      </w:r>
      <w:r w:rsidRPr="00D10012">
        <w:rPr>
          <w:rFonts w:ascii="Palatino Linotype" w:hAnsi="Palatino Linotype" w:cs="Calibri"/>
        </w:rPr>
        <w:t xml:space="preserve"> and must be </w:t>
      </w:r>
      <w:r w:rsidR="001124B1" w:rsidRPr="00D10012">
        <w:rPr>
          <w:rFonts w:ascii="Palatino Linotype" w:hAnsi="Palatino Linotype" w:cs="Calibri"/>
          <w:noProof/>
          <w:lang w:val="en-US"/>
        </w:rPr>
        <w:drawing>
          <wp:inline distT="0" distB="0" distL="0" distR="0" wp14:anchorId="3C525A9F" wp14:editId="593066CC">
            <wp:extent cx="8255" cy="8255"/>
            <wp:effectExtent l="0" t="0" r="0" b="0"/>
            <wp:docPr id="4" name="Picture 122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62"/>
                    <pic:cNvPicPr>
                      <a:picLocks/>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10012">
        <w:rPr>
          <w:rFonts w:ascii="Palatino Linotype" w:hAnsi="Palatino Linotype" w:cs="Calibri"/>
        </w:rPr>
        <w:t xml:space="preserve">called within 14 days after a written request to the </w:t>
      </w:r>
      <w:r w:rsidR="00BE696D" w:rsidRPr="00D10012">
        <w:rPr>
          <w:rFonts w:ascii="Palatino Linotype" w:hAnsi="Palatino Linotype" w:cs="Calibri"/>
        </w:rPr>
        <w:t>Governing Board</w:t>
      </w:r>
      <w:r w:rsidRPr="00D10012">
        <w:rPr>
          <w:rFonts w:ascii="Palatino Linotype" w:hAnsi="Palatino Linotype" w:cs="Calibri"/>
        </w:rPr>
        <w:t xml:space="preserve"> from at least 10 percent of the Members.</w:t>
      </w:r>
    </w:p>
    <w:p w14:paraId="5F08F8C6" w14:textId="77777777" w:rsidR="00450A86" w:rsidRPr="00D10012" w:rsidRDefault="00450A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763CB4EB" w14:textId="7434AF4D"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w:t>
      </w:r>
      <w:r w:rsidRPr="00D10012">
        <w:rPr>
          <w:rFonts w:ascii="Palatino Linotype" w:hAnsi="Palatino Linotype"/>
          <w:sz w:val="24"/>
        </w:rPr>
        <w:tab/>
      </w:r>
      <w:r w:rsidRPr="00D10012">
        <w:rPr>
          <w:rFonts w:ascii="Palatino Linotype" w:hAnsi="Palatino Linotype"/>
          <w:b/>
          <w:sz w:val="24"/>
          <w:u w:val="single"/>
        </w:rPr>
        <w:t xml:space="preserve">The </w:t>
      </w:r>
      <w:r w:rsidR="00BE696D" w:rsidRPr="00D10012">
        <w:rPr>
          <w:rFonts w:ascii="Palatino Linotype" w:hAnsi="Palatino Linotype"/>
          <w:b/>
          <w:sz w:val="24"/>
          <w:u w:val="single"/>
        </w:rPr>
        <w:t>Governing Board</w:t>
      </w:r>
      <w:r w:rsidR="00CE4B0D" w:rsidRPr="00D10012">
        <w:rPr>
          <w:rFonts w:ascii="Palatino Linotype" w:hAnsi="Palatino Linotype"/>
          <w:b/>
          <w:sz w:val="24"/>
          <w:u w:val="single"/>
        </w:rPr>
        <w:t>e</w:t>
      </w:r>
    </w:p>
    <w:p w14:paraId="11F59848"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15DFADD8" w14:textId="00F339D9"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7.1</w:t>
      </w:r>
      <w:r w:rsidRPr="00D10012">
        <w:rPr>
          <w:rFonts w:ascii="Palatino Linotype" w:hAnsi="Palatino Linotype"/>
          <w:sz w:val="24"/>
        </w:rPr>
        <w:tab/>
      </w:r>
      <w:r w:rsidR="00F957CC" w:rsidRPr="00D10012">
        <w:rPr>
          <w:rFonts w:ascii="Palatino Linotype" w:hAnsi="Palatino Linotype"/>
          <w:sz w:val="24"/>
        </w:rPr>
        <w:t>The Governing</w:t>
      </w:r>
      <w:r w:rsidR="00BE696D" w:rsidRPr="00D10012">
        <w:rPr>
          <w:rFonts w:ascii="Palatino Linotype" w:hAnsi="Palatino Linotype"/>
          <w:sz w:val="24"/>
        </w:rPr>
        <w:t xml:space="preserve"> </w:t>
      </w:r>
      <w:r w:rsidR="00F957CC" w:rsidRPr="00D10012">
        <w:rPr>
          <w:rFonts w:ascii="Palatino Linotype" w:hAnsi="Palatino Linotype"/>
          <w:sz w:val="24"/>
        </w:rPr>
        <w:t>Board is</w:t>
      </w:r>
      <w:r w:rsidRPr="00D10012">
        <w:rPr>
          <w:rFonts w:ascii="Palatino Linotype" w:hAnsi="Palatino Linotype"/>
          <w:sz w:val="24"/>
        </w:rPr>
        <w:t xml:space="preserve"> the governing body of the </w:t>
      </w:r>
      <w:r w:rsidR="00D762EE" w:rsidRPr="00D10012">
        <w:rPr>
          <w:rFonts w:ascii="Palatino Linotype" w:hAnsi="Palatino Linotype"/>
          <w:sz w:val="24"/>
        </w:rPr>
        <w:t>ARC</w:t>
      </w:r>
      <w:r w:rsidRPr="00D10012">
        <w:rPr>
          <w:rFonts w:ascii="Palatino Linotype" w:hAnsi="Palatino Linotype"/>
          <w:sz w:val="24"/>
        </w:rPr>
        <w:t xml:space="preserve">. </w:t>
      </w:r>
      <w:r w:rsidR="00F957CC" w:rsidRPr="00D10012">
        <w:rPr>
          <w:rFonts w:ascii="Palatino Linotype" w:hAnsi="Palatino Linotype"/>
          <w:sz w:val="24"/>
        </w:rPr>
        <w:t>The Governing</w:t>
      </w:r>
      <w:r w:rsidR="008E7003" w:rsidRPr="00D10012">
        <w:rPr>
          <w:rFonts w:ascii="Palatino Linotype" w:hAnsi="Palatino Linotype"/>
          <w:sz w:val="24"/>
        </w:rPr>
        <w:t xml:space="preserve"> </w:t>
      </w:r>
      <w:r w:rsidR="00F957CC" w:rsidRPr="00D10012">
        <w:rPr>
          <w:rFonts w:ascii="Palatino Linotype" w:hAnsi="Palatino Linotype"/>
          <w:sz w:val="24"/>
        </w:rPr>
        <w:t>Board has</w:t>
      </w:r>
      <w:r w:rsidRPr="00D10012">
        <w:rPr>
          <w:rFonts w:ascii="Palatino Linotype" w:hAnsi="Palatino Linotype"/>
          <w:sz w:val="24"/>
        </w:rPr>
        <w:t xml:space="preserve"> general control and management of the administration of the </w:t>
      </w:r>
      <w:r w:rsidR="00D762EE" w:rsidRPr="00D10012">
        <w:rPr>
          <w:rFonts w:ascii="Palatino Linotype" w:hAnsi="Palatino Linotype"/>
          <w:sz w:val="24"/>
        </w:rPr>
        <w:t>ARC</w:t>
      </w:r>
      <w:r w:rsidR="00983A27" w:rsidRPr="00D10012">
        <w:rPr>
          <w:rFonts w:ascii="Palatino Linotype" w:hAnsi="Palatino Linotype"/>
          <w:sz w:val="24"/>
        </w:rPr>
        <w:t xml:space="preserve"> </w:t>
      </w:r>
      <w:r w:rsidRPr="00D10012">
        <w:rPr>
          <w:rFonts w:ascii="Palatino Linotype" w:hAnsi="Palatino Linotype"/>
          <w:sz w:val="24"/>
        </w:rPr>
        <w:t>and may exercise all the powers vested in it by law.</w:t>
      </w:r>
    </w:p>
    <w:p w14:paraId="411CE6F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0CD5BE72" w14:textId="0424B174"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2</w:t>
      </w:r>
      <w:r w:rsidRPr="00D10012">
        <w:rPr>
          <w:rFonts w:ascii="Palatino Linotype" w:hAnsi="Palatino Linotype"/>
          <w:sz w:val="24"/>
        </w:rPr>
        <w:tab/>
        <w:t xml:space="preserve">The </w:t>
      </w:r>
      <w:r w:rsidR="008E7003" w:rsidRPr="00D10012">
        <w:rPr>
          <w:rFonts w:ascii="Palatino Linotype" w:hAnsi="Palatino Linotype"/>
          <w:sz w:val="24"/>
        </w:rPr>
        <w:t xml:space="preserve">Governing Board </w:t>
      </w:r>
      <w:r w:rsidRPr="00D10012">
        <w:rPr>
          <w:rFonts w:ascii="Palatino Linotype" w:hAnsi="Palatino Linotype"/>
          <w:sz w:val="24"/>
        </w:rPr>
        <w:t xml:space="preserve"> shall consist of at least three and not more than twelve individuals, all of whom must be </w:t>
      </w:r>
      <w:r w:rsidR="00416537" w:rsidRPr="00D10012">
        <w:rPr>
          <w:rFonts w:ascii="Palatino Linotype" w:hAnsi="Palatino Linotype"/>
          <w:sz w:val="24"/>
        </w:rPr>
        <w:t>Members</w:t>
      </w:r>
      <w:r w:rsidRPr="00D10012">
        <w:rPr>
          <w:rFonts w:ascii="Palatino Linotype" w:hAnsi="Palatino Linotype"/>
          <w:sz w:val="24"/>
        </w:rPr>
        <w:t xml:space="preserve"> of the </w:t>
      </w:r>
      <w:r w:rsidR="00D762EE" w:rsidRPr="00D10012">
        <w:rPr>
          <w:rFonts w:ascii="Palatino Linotype" w:hAnsi="Palatino Linotype"/>
          <w:sz w:val="24"/>
        </w:rPr>
        <w:t>ARC</w:t>
      </w:r>
      <w:r w:rsidR="00983A27" w:rsidRPr="00D10012">
        <w:rPr>
          <w:rFonts w:ascii="Palatino Linotype" w:hAnsi="Palatino Linotype"/>
          <w:sz w:val="24"/>
        </w:rPr>
        <w:t xml:space="preserve"> </w:t>
      </w:r>
      <w:r w:rsidRPr="00D10012">
        <w:rPr>
          <w:rFonts w:ascii="Palatino Linotype" w:hAnsi="Palatino Linotype"/>
          <w:sz w:val="24"/>
        </w:rPr>
        <w:t>who are aged 18 years or over.</w:t>
      </w:r>
    </w:p>
    <w:p w14:paraId="7EF7C2AC"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01F44796" w14:textId="1345D241"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3</w:t>
      </w:r>
      <w:r w:rsidRPr="00D10012">
        <w:rPr>
          <w:rFonts w:ascii="Palatino Linotype" w:hAnsi="Palatino Linotype"/>
          <w:sz w:val="24"/>
        </w:rPr>
        <w:tab/>
        <w:t xml:space="preserve">The members of the </w:t>
      </w:r>
      <w:r w:rsidR="008E7003" w:rsidRPr="00D10012">
        <w:rPr>
          <w:rFonts w:ascii="Palatino Linotype" w:hAnsi="Palatino Linotype"/>
          <w:sz w:val="24"/>
        </w:rPr>
        <w:t xml:space="preserve">Governing </w:t>
      </w:r>
      <w:r w:rsidR="00F957CC" w:rsidRPr="00D10012">
        <w:rPr>
          <w:rFonts w:ascii="Palatino Linotype" w:hAnsi="Palatino Linotype"/>
          <w:sz w:val="24"/>
        </w:rPr>
        <w:t>Board must</w:t>
      </w:r>
      <w:r w:rsidRPr="00D10012">
        <w:rPr>
          <w:rFonts w:ascii="Palatino Linotype" w:hAnsi="Palatino Linotype"/>
          <w:sz w:val="24"/>
        </w:rPr>
        <w:t xml:space="preserve"> not be paid employees of the </w:t>
      </w:r>
      <w:r w:rsidR="00D762EE" w:rsidRPr="00D10012">
        <w:rPr>
          <w:rFonts w:ascii="Palatino Linotype" w:hAnsi="Palatino Linotype"/>
          <w:sz w:val="24"/>
        </w:rPr>
        <w:t>ARC</w:t>
      </w:r>
      <w:r w:rsidRPr="00D10012">
        <w:rPr>
          <w:rFonts w:ascii="Palatino Linotype" w:hAnsi="Palatino Linotype"/>
          <w:sz w:val="24"/>
        </w:rPr>
        <w:t>.</w:t>
      </w:r>
    </w:p>
    <w:p w14:paraId="136AE5CA"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6FE34E1" w14:textId="00917046"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4</w:t>
      </w:r>
      <w:r w:rsidRPr="00D10012">
        <w:rPr>
          <w:rFonts w:ascii="Palatino Linotype" w:hAnsi="Palatino Linotype"/>
          <w:sz w:val="24"/>
        </w:rPr>
        <w:tab/>
        <w:t xml:space="preserve">Each member of </w:t>
      </w:r>
      <w:r w:rsidR="00F957CC" w:rsidRPr="00D10012">
        <w:rPr>
          <w:rFonts w:ascii="Palatino Linotype" w:hAnsi="Palatino Linotype"/>
          <w:sz w:val="24"/>
        </w:rPr>
        <w:t>the Governing</w:t>
      </w:r>
      <w:r w:rsidR="008E7003" w:rsidRPr="00D10012">
        <w:rPr>
          <w:rFonts w:ascii="Palatino Linotype" w:hAnsi="Palatino Linotype"/>
          <w:sz w:val="24"/>
        </w:rPr>
        <w:t xml:space="preserve"> </w:t>
      </w:r>
      <w:r w:rsidR="00F957CC" w:rsidRPr="00D10012">
        <w:rPr>
          <w:rFonts w:ascii="Palatino Linotype" w:hAnsi="Palatino Linotype"/>
          <w:sz w:val="24"/>
        </w:rPr>
        <w:t>Board should</w:t>
      </w:r>
      <w:r w:rsidRPr="00D10012">
        <w:rPr>
          <w:rFonts w:ascii="Palatino Linotype" w:hAnsi="Palatino Linotype"/>
          <w:sz w:val="24"/>
        </w:rPr>
        <w:t xml:space="preserve"> have the following characteristics:</w:t>
      </w:r>
    </w:p>
    <w:p w14:paraId="613F529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5501CD5"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lastRenderedPageBreak/>
        <w:t>(a)</w:t>
      </w:r>
      <w:r w:rsidRPr="00D10012">
        <w:rPr>
          <w:rFonts w:ascii="Palatino Linotype" w:hAnsi="Palatino Linotype"/>
          <w:sz w:val="24"/>
        </w:rPr>
        <w:tab/>
        <w:t>a commitment to the Fundamental Principles;</w:t>
      </w:r>
    </w:p>
    <w:p w14:paraId="7D6EF722"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50BD8CD"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(b)</w:t>
      </w:r>
      <w:r w:rsidRPr="00D10012">
        <w:rPr>
          <w:rFonts w:ascii="Palatino Linotype" w:hAnsi="Palatino Linotype"/>
          <w:sz w:val="24"/>
        </w:rPr>
        <w:tab/>
        <w:t>a willingness to devote the necessary time and effort;</w:t>
      </w:r>
    </w:p>
    <w:p w14:paraId="5288F747"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B835195"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(c)</w:t>
      </w:r>
      <w:r w:rsidRPr="00D10012">
        <w:rPr>
          <w:rFonts w:ascii="Palatino Linotype" w:hAnsi="Palatino Linotype"/>
          <w:sz w:val="24"/>
        </w:rPr>
        <w:tab/>
        <w:t>integrity;</w:t>
      </w:r>
    </w:p>
    <w:p w14:paraId="27DDA57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7D215BBB"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(d)</w:t>
      </w:r>
      <w:r w:rsidRPr="00D10012">
        <w:rPr>
          <w:rFonts w:ascii="Palatino Linotype" w:hAnsi="Palatino Linotype"/>
          <w:sz w:val="24"/>
        </w:rPr>
        <w:tab/>
        <w:t>good judgement;</w:t>
      </w:r>
    </w:p>
    <w:p w14:paraId="03C91A2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4FD48DF"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(e)</w:t>
      </w:r>
      <w:r w:rsidRPr="00D10012">
        <w:rPr>
          <w:rFonts w:ascii="Palatino Linotype" w:hAnsi="Palatino Linotype"/>
          <w:sz w:val="24"/>
        </w:rPr>
        <w:tab/>
        <w:t>an ability to think creatively; and</w:t>
      </w:r>
    </w:p>
    <w:p w14:paraId="13E172C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AFCCEA6" w14:textId="0854CBE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(f)</w:t>
      </w:r>
      <w:r w:rsidRPr="00D10012">
        <w:rPr>
          <w:rFonts w:ascii="Palatino Linotype" w:hAnsi="Palatino Linotype"/>
          <w:sz w:val="24"/>
        </w:rPr>
        <w:tab/>
        <w:t xml:space="preserve">a willingness to speak </w:t>
      </w:r>
      <w:r w:rsidR="00217741" w:rsidRPr="00D10012">
        <w:rPr>
          <w:rFonts w:ascii="Palatino Linotype" w:hAnsi="Palatino Linotype"/>
          <w:sz w:val="24"/>
        </w:rPr>
        <w:t xml:space="preserve">their </w:t>
      </w:r>
      <w:r w:rsidRPr="00D10012">
        <w:rPr>
          <w:rFonts w:ascii="Palatino Linotype" w:hAnsi="Palatino Linotype"/>
          <w:sz w:val="24"/>
        </w:rPr>
        <w:t>mind.</w:t>
      </w:r>
    </w:p>
    <w:p w14:paraId="5F90A36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AD96BE0" w14:textId="698350BB"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5</w:t>
      </w:r>
      <w:r w:rsidRPr="00D10012">
        <w:rPr>
          <w:rFonts w:ascii="Palatino Linotype" w:hAnsi="Palatino Linotype"/>
          <w:sz w:val="24"/>
        </w:rPr>
        <w:tab/>
        <w:t xml:space="preserve">The skills and experience of the members of the </w:t>
      </w:r>
      <w:r w:rsidR="00CE4B0D" w:rsidRPr="00D10012">
        <w:rPr>
          <w:rFonts w:ascii="Palatino Linotype" w:hAnsi="Palatino Linotype"/>
          <w:sz w:val="24"/>
        </w:rPr>
        <w:t>Committee</w:t>
      </w:r>
      <w:r w:rsidRPr="00D10012">
        <w:rPr>
          <w:rFonts w:ascii="Palatino Linotype" w:hAnsi="Palatino Linotype"/>
          <w:sz w:val="24"/>
        </w:rPr>
        <w:t xml:space="preserve"> should reflect the work of the </w:t>
      </w:r>
      <w:r w:rsidR="00D762EE" w:rsidRPr="00D10012">
        <w:rPr>
          <w:rFonts w:ascii="Palatino Linotype" w:hAnsi="Palatino Linotype"/>
          <w:sz w:val="24"/>
        </w:rPr>
        <w:t>ARC</w:t>
      </w:r>
      <w:r w:rsidRPr="00D10012">
        <w:rPr>
          <w:rFonts w:ascii="Palatino Linotype" w:hAnsi="Palatino Linotype"/>
          <w:sz w:val="24"/>
        </w:rPr>
        <w:t xml:space="preserve">.  So far as possible the </w:t>
      </w:r>
      <w:r w:rsidR="00CE4B0D" w:rsidRPr="00D10012">
        <w:rPr>
          <w:rFonts w:ascii="Palatino Linotype" w:hAnsi="Palatino Linotype"/>
          <w:sz w:val="24"/>
        </w:rPr>
        <w:t>Committee</w:t>
      </w:r>
      <w:r w:rsidRPr="00D10012">
        <w:rPr>
          <w:rFonts w:ascii="Palatino Linotype" w:hAnsi="Palatino Linotype"/>
          <w:sz w:val="24"/>
        </w:rPr>
        <w:t xml:space="preserve"> should include a balanced representation both of areas of expertise and of the </w:t>
      </w:r>
      <w:r w:rsidR="00196CA4" w:rsidRPr="00D10012">
        <w:rPr>
          <w:rFonts w:ascii="Palatino Linotype" w:hAnsi="Palatino Linotype"/>
          <w:sz w:val="24"/>
        </w:rPr>
        <w:t xml:space="preserve">subject matter </w:t>
      </w:r>
      <w:r w:rsidRPr="00D10012">
        <w:rPr>
          <w:rFonts w:ascii="Palatino Linotype" w:hAnsi="Palatino Linotype"/>
          <w:sz w:val="24"/>
        </w:rPr>
        <w:t>of the Objects.</w:t>
      </w:r>
    </w:p>
    <w:p w14:paraId="120C58D4" w14:textId="77777777" w:rsidR="00976B58" w:rsidRPr="00D10012" w:rsidRDefault="00976B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7EB8786E" w14:textId="51F65683" w:rsidR="004830D1" w:rsidRPr="00D10012" w:rsidRDefault="00976B58" w:rsidP="004830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6</w:t>
      </w:r>
      <w:r w:rsidRPr="00D10012">
        <w:rPr>
          <w:rFonts w:ascii="Palatino Linotype" w:hAnsi="Palatino Linotype"/>
          <w:sz w:val="24"/>
        </w:rPr>
        <w:tab/>
        <w:t xml:space="preserve">The members of the </w:t>
      </w:r>
      <w:r w:rsidR="00CE4B0D" w:rsidRPr="00D10012">
        <w:rPr>
          <w:rFonts w:ascii="Palatino Linotype" w:hAnsi="Palatino Linotype"/>
          <w:sz w:val="24"/>
        </w:rPr>
        <w:t>Committee</w:t>
      </w:r>
      <w:r w:rsidR="00D2728D" w:rsidRPr="00D10012">
        <w:rPr>
          <w:rFonts w:ascii="Palatino Linotype" w:hAnsi="Palatino Linotype"/>
          <w:sz w:val="24"/>
        </w:rPr>
        <w:t xml:space="preserve"> may be elected or co-opted.  The term of office for an elected member shall be 3 years.   Such a member may serve for a total of nine consecutive years</w:t>
      </w:r>
      <w:r w:rsidR="004830D1" w:rsidRPr="00D10012">
        <w:rPr>
          <w:rFonts w:ascii="Palatino Linotype" w:hAnsi="Palatino Linotype"/>
          <w:sz w:val="24"/>
        </w:rPr>
        <w:t xml:space="preserve">, after which they must retire from office for a minimum of one year. </w:t>
      </w:r>
    </w:p>
    <w:p w14:paraId="05F115BE"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CDBBE38" w14:textId="37F5452B"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7</w:t>
      </w:r>
      <w:r w:rsidRPr="00D10012">
        <w:rPr>
          <w:rFonts w:ascii="Palatino Linotype" w:hAnsi="Palatino Linotype"/>
          <w:sz w:val="24"/>
        </w:rPr>
        <w:tab/>
      </w:r>
      <w:r w:rsidR="00F957CC" w:rsidRPr="00D10012">
        <w:rPr>
          <w:rFonts w:ascii="Palatino Linotype" w:hAnsi="Palatino Linotype"/>
          <w:sz w:val="24"/>
        </w:rPr>
        <w:t>The Governing</w:t>
      </w:r>
      <w:r w:rsidR="008E7003" w:rsidRPr="00D10012">
        <w:rPr>
          <w:rFonts w:ascii="Palatino Linotype" w:hAnsi="Palatino Linotype"/>
          <w:sz w:val="24"/>
        </w:rPr>
        <w:t xml:space="preserve"> </w:t>
      </w:r>
      <w:r w:rsidR="00F957CC" w:rsidRPr="00D10012">
        <w:rPr>
          <w:rFonts w:ascii="Palatino Linotype" w:hAnsi="Palatino Linotype"/>
          <w:sz w:val="24"/>
        </w:rPr>
        <w:t>Board may</w:t>
      </w:r>
      <w:r w:rsidRPr="00D10012">
        <w:rPr>
          <w:rFonts w:ascii="Palatino Linotype" w:hAnsi="Palatino Linotype"/>
          <w:sz w:val="24"/>
        </w:rPr>
        <w:t xml:space="preserve"> co-opt up </w:t>
      </w:r>
      <w:r w:rsidR="0027644A" w:rsidRPr="00D10012">
        <w:rPr>
          <w:rFonts w:ascii="Palatino Linotype" w:hAnsi="Palatino Linotype"/>
          <w:sz w:val="24"/>
        </w:rPr>
        <w:t xml:space="preserve">to </w:t>
      </w:r>
      <w:r w:rsidR="001D7732" w:rsidRPr="00D10012">
        <w:rPr>
          <w:rFonts w:ascii="Palatino Linotype" w:hAnsi="Palatino Linotype"/>
          <w:sz w:val="24"/>
        </w:rPr>
        <w:t>45%</w:t>
      </w:r>
      <w:r w:rsidRPr="00D10012">
        <w:rPr>
          <w:rFonts w:ascii="Palatino Linotype" w:hAnsi="Palatino Linotype"/>
          <w:sz w:val="24"/>
        </w:rPr>
        <w:t xml:space="preserve"> of its members</w:t>
      </w:r>
      <w:r w:rsidR="0056442F" w:rsidRPr="00D10012">
        <w:rPr>
          <w:rFonts w:ascii="Palatino Linotype" w:hAnsi="Palatino Linotype"/>
          <w:sz w:val="24"/>
        </w:rPr>
        <w:t>,</w:t>
      </w:r>
      <w:r w:rsidRPr="00D10012">
        <w:rPr>
          <w:rFonts w:ascii="Palatino Linotype" w:hAnsi="Palatino Linotype"/>
          <w:sz w:val="24"/>
        </w:rPr>
        <w:t xml:space="preserve"> who shall serve until the next AGM.   </w:t>
      </w:r>
      <w:r w:rsidR="00D22952" w:rsidRPr="00D10012">
        <w:rPr>
          <w:rFonts w:ascii="Palatino Linotype" w:hAnsi="Palatino Linotype"/>
          <w:sz w:val="24"/>
        </w:rPr>
        <w:t xml:space="preserve">The </w:t>
      </w:r>
      <w:r w:rsidR="008E7003" w:rsidRPr="00D10012">
        <w:rPr>
          <w:rFonts w:ascii="Palatino Linotype" w:hAnsi="Palatino Linotype"/>
          <w:sz w:val="24"/>
        </w:rPr>
        <w:t>Board</w:t>
      </w:r>
      <w:r w:rsidR="00CE4B0D" w:rsidRPr="00D10012">
        <w:rPr>
          <w:rFonts w:ascii="Palatino Linotype" w:hAnsi="Palatino Linotype"/>
          <w:sz w:val="24"/>
        </w:rPr>
        <w:t>e</w:t>
      </w:r>
      <w:r w:rsidR="00D22952" w:rsidRPr="00D10012">
        <w:rPr>
          <w:rFonts w:ascii="Palatino Linotype" w:hAnsi="Palatino Linotype"/>
          <w:sz w:val="24"/>
        </w:rPr>
        <w:t xml:space="preserve"> may renew any co-option.  Co-opted members may serve for a total of six consecutive years</w:t>
      </w:r>
      <w:r w:rsidR="00746D6F" w:rsidRPr="00D10012">
        <w:rPr>
          <w:rFonts w:ascii="Palatino Linotype" w:hAnsi="Palatino Linotype"/>
          <w:sz w:val="24"/>
        </w:rPr>
        <w:t xml:space="preserve">, after which they must retire from office for a minimum of one year.  </w:t>
      </w:r>
      <w:r w:rsidR="00D22952" w:rsidRPr="00D10012">
        <w:rPr>
          <w:rFonts w:ascii="Palatino Linotype" w:hAnsi="Palatino Linotype"/>
          <w:sz w:val="24"/>
        </w:rPr>
        <w:t xml:space="preserve"> </w:t>
      </w:r>
    </w:p>
    <w:p w14:paraId="651D138D"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78404AE" w14:textId="34EB4EAA" w:rsidR="00EB109A" w:rsidRPr="00D10012" w:rsidRDefault="000850E5" w:rsidP="00EB10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8</w:t>
      </w:r>
      <w:r w:rsidRPr="00D10012">
        <w:rPr>
          <w:rFonts w:ascii="Palatino Linotype" w:hAnsi="Palatino Linotype"/>
          <w:sz w:val="24"/>
        </w:rPr>
        <w:tab/>
        <w:t xml:space="preserve">One-third (or the number nearest to but not greater than one-third) of the members of the </w:t>
      </w:r>
      <w:r w:rsidR="008E7003" w:rsidRPr="00D10012">
        <w:rPr>
          <w:rFonts w:ascii="Palatino Linotype" w:hAnsi="Palatino Linotype"/>
          <w:sz w:val="24"/>
        </w:rPr>
        <w:t>Board</w:t>
      </w:r>
      <w:r w:rsidRPr="00D10012">
        <w:rPr>
          <w:rFonts w:ascii="Palatino Linotype" w:hAnsi="Palatino Linotype"/>
          <w:sz w:val="24"/>
        </w:rPr>
        <w:t xml:space="preserve"> shall retire from office at each AGM.   </w:t>
      </w:r>
      <w:r w:rsidR="001928FA" w:rsidRPr="00D10012">
        <w:rPr>
          <w:rFonts w:ascii="Palatino Linotype" w:hAnsi="Palatino Linotype"/>
          <w:sz w:val="24"/>
        </w:rPr>
        <w:t xml:space="preserve">The </w:t>
      </w:r>
      <w:r w:rsidR="00A60524" w:rsidRPr="00D10012">
        <w:rPr>
          <w:rFonts w:ascii="Palatino Linotype" w:hAnsi="Palatino Linotype"/>
          <w:sz w:val="24"/>
        </w:rPr>
        <w:t xml:space="preserve">members </w:t>
      </w:r>
      <w:r w:rsidR="00CB399B" w:rsidRPr="00D10012">
        <w:rPr>
          <w:rFonts w:ascii="Palatino Linotype" w:hAnsi="Palatino Linotype"/>
          <w:sz w:val="24"/>
        </w:rPr>
        <w:t>to</w:t>
      </w:r>
      <w:r w:rsidR="00A60524" w:rsidRPr="00D10012">
        <w:rPr>
          <w:rFonts w:ascii="Palatino Linotype" w:hAnsi="Palatino Linotype"/>
          <w:sz w:val="24"/>
        </w:rPr>
        <w:t xml:space="preserve"> be included in that one-third </w:t>
      </w:r>
      <w:r w:rsidR="00CB399B" w:rsidRPr="00D10012">
        <w:rPr>
          <w:rFonts w:ascii="Palatino Linotype" w:hAnsi="Palatino Linotype"/>
          <w:sz w:val="24"/>
        </w:rPr>
        <w:t xml:space="preserve">shall be </w:t>
      </w:r>
      <w:r w:rsidR="00C7406B" w:rsidRPr="00D10012">
        <w:rPr>
          <w:rFonts w:ascii="Palatino Linotype" w:hAnsi="Palatino Linotype"/>
          <w:sz w:val="24"/>
        </w:rPr>
        <w:t>those who</w:t>
      </w:r>
      <w:r w:rsidR="00C07D48" w:rsidRPr="00D10012">
        <w:rPr>
          <w:rFonts w:ascii="Palatino Linotype" w:hAnsi="Palatino Linotype"/>
          <w:sz w:val="24"/>
        </w:rPr>
        <w:t xml:space="preserve"> </w:t>
      </w:r>
      <w:r w:rsidR="00C7406B" w:rsidRPr="00D10012">
        <w:rPr>
          <w:rFonts w:ascii="Palatino Linotype" w:hAnsi="Palatino Linotype"/>
          <w:sz w:val="24"/>
        </w:rPr>
        <w:t>fall into the</w:t>
      </w:r>
      <w:r w:rsidR="000A0A91" w:rsidRPr="00D10012">
        <w:rPr>
          <w:rFonts w:ascii="Palatino Linotype" w:hAnsi="Palatino Linotype"/>
          <w:sz w:val="24"/>
        </w:rPr>
        <w:t xml:space="preserve"> followin</w:t>
      </w:r>
      <w:r w:rsidR="00412731" w:rsidRPr="00D10012">
        <w:rPr>
          <w:rFonts w:ascii="Palatino Linotype" w:hAnsi="Palatino Linotype"/>
          <w:sz w:val="24"/>
        </w:rPr>
        <w:t>g</w:t>
      </w:r>
      <w:r w:rsidR="00C7406B" w:rsidRPr="00D10012">
        <w:rPr>
          <w:rFonts w:ascii="Palatino Linotype" w:hAnsi="Palatino Linotype"/>
          <w:sz w:val="24"/>
        </w:rPr>
        <w:t xml:space="preserve"> categories</w:t>
      </w:r>
      <w:r w:rsidR="00412731" w:rsidRPr="00D10012">
        <w:rPr>
          <w:rFonts w:ascii="Palatino Linotype" w:hAnsi="Palatino Linotype"/>
          <w:sz w:val="24"/>
        </w:rPr>
        <w:t xml:space="preserve"> in order of priority</w:t>
      </w:r>
      <w:r w:rsidR="000A0A91" w:rsidRPr="00D10012">
        <w:rPr>
          <w:rFonts w:ascii="Palatino Linotype" w:hAnsi="Palatino Linotype"/>
          <w:sz w:val="24"/>
        </w:rPr>
        <w:t>:</w:t>
      </w:r>
      <w:r w:rsidRPr="00D10012">
        <w:rPr>
          <w:rFonts w:ascii="Palatino Linotype" w:hAnsi="Palatino Linotype"/>
          <w:sz w:val="24"/>
        </w:rPr>
        <w:t xml:space="preserve"> </w:t>
      </w:r>
    </w:p>
    <w:p w14:paraId="0EB455BD" w14:textId="77777777" w:rsidR="00EB109A" w:rsidRPr="00D10012" w:rsidRDefault="00EB109A" w:rsidP="00EB10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3749F4EC" w14:textId="77777777" w:rsidR="00D22952" w:rsidRPr="00D10012" w:rsidRDefault="00D22952" w:rsidP="00EB109A">
      <w:pPr>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 xml:space="preserve">The member wishes to retire and not stand for re-election </w:t>
      </w:r>
    </w:p>
    <w:p w14:paraId="2B45E398" w14:textId="00E7B378" w:rsidR="00D22952" w:rsidRPr="00D10012" w:rsidRDefault="00D22952" w:rsidP="00EB109A">
      <w:pPr>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The member is co-opted and has served for a total of six consecutive years, in line with Subclause 7.</w:t>
      </w:r>
      <w:r w:rsidR="00185EEF" w:rsidRPr="00D10012">
        <w:rPr>
          <w:rFonts w:ascii="Palatino Linotype" w:hAnsi="Palatino Linotype"/>
          <w:sz w:val="24"/>
        </w:rPr>
        <w:t>7</w:t>
      </w:r>
    </w:p>
    <w:p w14:paraId="3338FA3D" w14:textId="53DCC5A7" w:rsidR="00AF0710" w:rsidRPr="00D10012" w:rsidRDefault="00AF0710" w:rsidP="00EB109A">
      <w:pPr>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The member is elected and has served for nine consecutive years</w:t>
      </w:r>
      <w:r w:rsidR="00D2728D" w:rsidRPr="00D10012">
        <w:rPr>
          <w:rFonts w:ascii="Palatino Linotype" w:hAnsi="Palatino Linotype"/>
          <w:sz w:val="24"/>
        </w:rPr>
        <w:t>, in line with Subclause 7.</w:t>
      </w:r>
      <w:r w:rsidR="00185EEF" w:rsidRPr="00D10012">
        <w:rPr>
          <w:rFonts w:ascii="Palatino Linotype" w:hAnsi="Palatino Linotype"/>
          <w:sz w:val="24"/>
        </w:rPr>
        <w:t>6</w:t>
      </w:r>
    </w:p>
    <w:p w14:paraId="2BE4BC98" w14:textId="77777777" w:rsidR="00AF0710" w:rsidRPr="00D10012" w:rsidRDefault="00AF0710" w:rsidP="00EB109A">
      <w:pPr>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 xml:space="preserve">The member does not fit into the above categories but has </w:t>
      </w:r>
      <w:r w:rsidR="008915E1" w:rsidRPr="00D10012">
        <w:rPr>
          <w:rFonts w:ascii="Palatino Linotype" w:hAnsi="Palatino Linotype"/>
          <w:sz w:val="24"/>
        </w:rPr>
        <w:t xml:space="preserve">been longest in </w:t>
      </w:r>
      <w:r w:rsidR="008915E1" w:rsidRPr="00D10012">
        <w:rPr>
          <w:rFonts w:ascii="Palatino Linotype" w:hAnsi="Palatino Linotype"/>
          <w:sz w:val="24"/>
        </w:rPr>
        <w:lastRenderedPageBreak/>
        <w:t>office since their last re-election or appointment</w:t>
      </w:r>
      <w:r w:rsidR="00976B58" w:rsidRPr="00D10012">
        <w:rPr>
          <w:rFonts w:ascii="Palatino Linotype" w:hAnsi="Palatino Linotype"/>
          <w:sz w:val="24"/>
        </w:rPr>
        <w:t>.  I</w:t>
      </w:r>
      <w:r w:rsidR="008915E1" w:rsidRPr="00D10012">
        <w:rPr>
          <w:rFonts w:ascii="Palatino Linotype" w:hAnsi="Palatino Linotype"/>
          <w:sz w:val="24"/>
        </w:rPr>
        <w:t xml:space="preserve">n cases where they have equal length of service with another, </w:t>
      </w:r>
      <w:r w:rsidR="00976B58" w:rsidRPr="00D10012">
        <w:rPr>
          <w:rFonts w:ascii="Palatino Linotype" w:hAnsi="Palatino Linotype"/>
          <w:sz w:val="24"/>
        </w:rPr>
        <w:t xml:space="preserve">the member </w:t>
      </w:r>
      <w:r w:rsidR="008915E1" w:rsidRPr="00D10012">
        <w:rPr>
          <w:rFonts w:ascii="Palatino Linotype" w:hAnsi="Palatino Linotype"/>
          <w:sz w:val="24"/>
        </w:rPr>
        <w:t>ha</w:t>
      </w:r>
      <w:r w:rsidR="00976B58" w:rsidRPr="00D10012">
        <w:rPr>
          <w:rFonts w:ascii="Palatino Linotype" w:hAnsi="Palatino Linotype"/>
          <w:sz w:val="24"/>
        </w:rPr>
        <w:t>s</w:t>
      </w:r>
      <w:r w:rsidR="008915E1" w:rsidRPr="00D10012">
        <w:rPr>
          <w:rFonts w:ascii="Palatino Linotype" w:hAnsi="Palatino Linotype"/>
          <w:sz w:val="24"/>
        </w:rPr>
        <w:t xml:space="preserve"> been discounted as a result of the drawing of lots. </w:t>
      </w:r>
    </w:p>
    <w:p w14:paraId="0123E32C" w14:textId="184BC037" w:rsidR="00EB109A" w:rsidRPr="00D10012" w:rsidRDefault="00EB109A" w:rsidP="00E06B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Palatino Linotype" w:hAnsi="Palatino Linotype"/>
          <w:sz w:val="24"/>
        </w:rPr>
      </w:pPr>
    </w:p>
    <w:p w14:paraId="0DF02717" w14:textId="77777777" w:rsidR="000850E5" w:rsidRPr="00D10012" w:rsidRDefault="000850E5" w:rsidP="00E06B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1184597" w14:textId="2ACA777E"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9</w:t>
      </w:r>
      <w:r w:rsidRPr="00D10012">
        <w:rPr>
          <w:rFonts w:ascii="Palatino Linotype" w:hAnsi="Palatino Linotype"/>
          <w:sz w:val="24"/>
        </w:rPr>
        <w:tab/>
        <w:t xml:space="preserve">A member of the </w:t>
      </w:r>
      <w:r w:rsidR="008E7003" w:rsidRPr="00D10012">
        <w:rPr>
          <w:rFonts w:ascii="Palatino Linotype" w:hAnsi="Palatino Linotype"/>
          <w:sz w:val="24"/>
        </w:rPr>
        <w:t>Board</w:t>
      </w:r>
      <w:r w:rsidRPr="00D10012">
        <w:rPr>
          <w:rFonts w:ascii="Palatino Linotype" w:hAnsi="Palatino Linotype"/>
          <w:sz w:val="24"/>
        </w:rPr>
        <w:t xml:space="preserve"> automatically ceases to be a member of the Board if </w:t>
      </w:r>
      <w:r w:rsidR="00AC5DEB" w:rsidRPr="00D10012">
        <w:rPr>
          <w:rFonts w:ascii="Palatino Linotype" w:hAnsi="Palatino Linotype"/>
          <w:sz w:val="24"/>
        </w:rPr>
        <w:t>they</w:t>
      </w:r>
      <w:r w:rsidRPr="00D10012">
        <w:rPr>
          <w:rFonts w:ascii="Palatino Linotype" w:hAnsi="Palatino Linotype"/>
          <w:sz w:val="24"/>
        </w:rPr>
        <w:t>:</w:t>
      </w:r>
    </w:p>
    <w:p w14:paraId="2B32A074"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0423983" w14:textId="09895EF3" w:rsidR="000850E5" w:rsidRPr="00D10012" w:rsidRDefault="000850E5">
      <w:pPr>
        <w:tabs>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9</w:t>
      </w:r>
      <w:r w:rsidRPr="00D10012">
        <w:rPr>
          <w:rFonts w:ascii="Palatino Linotype" w:hAnsi="Palatino Linotype"/>
          <w:sz w:val="24"/>
        </w:rPr>
        <w:t>.1.</w:t>
      </w:r>
      <w:r w:rsidRPr="00D10012">
        <w:rPr>
          <w:rFonts w:ascii="Palatino Linotype" w:hAnsi="Palatino Linotype"/>
          <w:sz w:val="24"/>
        </w:rPr>
        <w:tab/>
      </w:r>
      <w:r w:rsidR="00E43E5F" w:rsidRPr="00D10012">
        <w:rPr>
          <w:rFonts w:ascii="Palatino Linotype" w:hAnsi="Palatino Linotype"/>
          <w:sz w:val="24"/>
        </w:rPr>
        <w:t>are</w:t>
      </w:r>
      <w:r w:rsidRPr="00D10012">
        <w:rPr>
          <w:rFonts w:ascii="Palatino Linotype" w:hAnsi="Palatino Linotype"/>
          <w:sz w:val="24"/>
        </w:rPr>
        <w:t xml:space="preserve"> disqualified under any law of </w:t>
      </w:r>
      <w:r w:rsidR="00636856" w:rsidRPr="00D10012">
        <w:rPr>
          <w:rFonts w:ascii="Palatino Linotype" w:hAnsi="Palatino Linotype"/>
          <w:sz w:val="24"/>
        </w:rPr>
        <w:t>Anguilla</w:t>
      </w:r>
      <w:r w:rsidR="00005277" w:rsidRPr="00D10012">
        <w:rPr>
          <w:rFonts w:ascii="Palatino Linotype" w:hAnsi="Palatino Linotype"/>
          <w:sz w:val="24"/>
        </w:rPr>
        <w:t xml:space="preserve"> </w:t>
      </w:r>
      <w:r w:rsidRPr="00D10012">
        <w:rPr>
          <w:rFonts w:ascii="Palatino Linotype" w:hAnsi="Palatino Linotype"/>
          <w:sz w:val="24"/>
        </w:rPr>
        <w:t>from acting as a charity trustee or a director of a company;</w:t>
      </w:r>
    </w:p>
    <w:p w14:paraId="17A5395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Palatino Linotype" w:hAnsi="Palatino Linotype"/>
          <w:sz w:val="24"/>
        </w:rPr>
      </w:pPr>
    </w:p>
    <w:p w14:paraId="3895CE3E" w14:textId="18A0FD92"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9</w:t>
      </w:r>
      <w:r w:rsidRPr="00D10012">
        <w:rPr>
          <w:rFonts w:ascii="Palatino Linotype" w:hAnsi="Palatino Linotype"/>
          <w:sz w:val="24"/>
        </w:rPr>
        <w:t>.2.</w:t>
      </w:r>
      <w:r w:rsidRPr="00D10012">
        <w:rPr>
          <w:rFonts w:ascii="Palatino Linotype" w:hAnsi="Palatino Linotype"/>
          <w:sz w:val="24"/>
        </w:rPr>
        <w:tab/>
      </w:r>
      <w:r w:rsidR="00E43E5F" w:rsidRPr="00D10012">
        <w:rPr>
          <w:rFonts w:ascii="Palatino Linotype" w:hAnsi="Palatino Linotype"/>
          <w:sz w:val="24"/>
        </w:rPr>
        <w:t>are</w:t>
      </w:r>
      <w:r w:rsidRPr="00D10012">
        <w:rPr>
          <w:rFonts w:ascii="Palatino Linotype" w:hAnsi="Palatino Linotype"/>
          <w:sz w:val="24"/>
        </w:rPr>
        <w:t xml:space="preserve"> incapable, whether mentally or physically, of managing </w:t>
      </w:r>
      <w:r w:rsidR="00AC5DEB" w:rsidRPr="00D10012">
        <w:rPr>
          <w:rFonts w:ascii="Palatino Linotype" w:hAnsi="Palatino Linotype"/>
          <w:sz w:val="24"/>
        </w:rPr>
        <w:t>their</w:t>
      </w:r>
      <w:r w:rsidRPr="00D10012">
        <w:rPr>
          <w:rFonts w:ascii="Palatino Linotype" w:hAnsi="Palatino Linotype"/>
          <w:sz w:val="24"/>
        </w:rPr>
        <w:t xml:space="preserve"> own affairs;</w:t>
      </w:r>
    </w:p>
    <w:p w14:paraId="6616023A"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Palatino Linotype" w:hAnsi="Palatino Linotype"/>
          <w:sz w:val="24"/>
        </w:rPr>
      </w:pPr>
    </w:p>
    <w:p w14:paraId="756065E0" w14:textId="0C9025DD" w:rsidR="000850E5" w:rsidRPr="00D10012" w:rsidRDefault="000850E5">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9</w:t>
      </w:r>
      <w:r w:rsidRPr="00D10012">
        <w:rPr>
          <w:rFonts w:ascii="Palatino Linotype" w:hAnsi="Palatino Linotype"/>
          <w:sz w:val="24"/>
        </w:rPr>
        <w:t>.3</w:t>
      </w:r>
      <w:r w:rsidRPr="00D10012">
        <w:rPr>
          <w:rFonts w:ascii="Palatino Linotype" w:hAnsi="Palatino Linotype"/>
          <w:sz w:val="24"/>
        </w:rPr>
        <w:tab/>
      </w:r>
      <w:r w:rsidR="00E43E5F" w:rsidRPr="00D10012">
        <w:rPr>
          <w:rFonts w:ascii="Palatino Linotype" w:hAnsi="Palatino Linotype"/>
          <w:sz w:val="24"/>
        </w:rPr>
        <w:t>are</w:t>
      </w:r>
      <w:r w:rsidRPr="00D10012">
        <w:rPr>
          <w:rFonts w:ascii="Palatino Linotype" w:hAnsi="Palatino Linotype"/>
          <w:sz w:val="24"/>
        </w:rPr>
        <w:t xml:space="preserve"> absent from four consecutive meetings of such governing body without good cause;</w:t>
      </w:r>
    </w:p>
    <w:p w14:paraId="0E31376B"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Palatino Linotype" w:hAnsi="Palatino Linotype"/>
          <w:sz w:val="24"/>
        </w:rPr>
      </w:pPr>
    </w:p>
    <w:p w14:paraId="1127ACDC" w14:textId="5A6FAA56" w:rsidR="000850E5" w:rsidRPr="00D10012" w:rsidRDefault="000850E5">
      <w:pPr>
        <w:tabs>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9</w:t>
      </w:r>
      <w:r w:rsidRPr="00D10012">
        <w:rPr>
          <w:rFonts w:ascii="Palatino Linotype" w:hAnsi="Palatino Linotype"/>
          <w:sz w:val="24"/>
        </w:rPr>
        <w:t>.4</w:t>
      </w:r>
      <w:r w:rsidRPr="00D10012">
        <w:rPr>
          <w:rFonts w:ascii="Palatino Linotype" w:hAnsi="Palatino Linotype"/>
          <w:sz w:val="24"/>
        </w:rPr>
        <w:tab/>
        <w:t xml:space="preserve">cease to be a </w:t>
      </w:r>
      <w:r w:rsidR="007035ED" w:rsidRPr="00D10012">
        <w:rPr>
          <w:rFonts w:ascii="Palatino Linotype" w:hAnsi="Palatino Linotype"/>
          <w:sz w:val="24"/>
        </w:rPr>
        <w:t>Member</w:t>
      </w:r>
      <w:r w:rsidRPr="00D10012">
        <w:rPr>
          <w:rFonts w:ascii="Palatino Linotype" w:hAnsi="Palatino Linotype"/>
          <w:sz w:val="24"/>
        </w:rPr>
        <w:t xml:space="preserve"> of the Overseas Branch (but such a person may be reinstated by resolution of all the other members of the </w:t>
      </w:r>
      <w:r w:rsidR="008E7003" w:rsidRPr="00D10012">
        <w:rPr>
          <w:rFonts w:ascii="Palatino Linotype" w:hAnsi="Palatino Linotype"/>
          <w:sz w:val="24"/>
        </w:rPr>
        <w:t>Board</w:t>
      </w:r>
      <w:r w:rsidRPr="00D10012">
        <w:rPr>
          <w:rFonts w:ascii="Palatino Linotype" w:hAnsi="Palatino Linotype"/>
          <w:sz w:val="24"/>
        </w:rPr>
        <w:t xml:space="preserve"> on resuming service as a </w:t>
      </w:r>
      <w:r w:rsidR="007035ED" w:rsidRPr="00D10012">
        <w:rPr>
          <w:rFonts w:ascii="Palatino Linotype" w:hAnsi="Palatino Linotype"/>
          <w:sz w:val="24"/>
        </w:rPr>
        <w:t>Member</w:t>
      </w:r>
      <w:r w:rsidRPr="00D10012">
        <w:rPr>
          <w:rFonts w:ascii="Palatino Linotype" w:hAnsi="Palatino Linotype"/>
          <w:sz w:val="24"/>
        </w:rPr>
        <w:t xml:space="preserve"> of the Overseas Branch);</w:t>
      </w:r>
    </w:p>
    <w:p w14:paraId="3A1F351C"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Palatino Linotype" w:hAnsi="Palatino Linotype"/>
          <w:sz w:val="24"/>
        </w:rPr>
      </w:pPr>
    </w:p>
    <w:p w14:paraId="2FD07BF4"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Palatino Linotype" w:hAnsi="Palatino Linotype"/>
          <w:sz w:val="24"/>
        </w:rPr>
      </w:pPr>
    </w:p>
    <w:p w14:paraId="6C3005B2" w14:textId="7983EAF5" w:rsidR="000850E5" w:rsidRPr="00D10012" w:rsidRDefault="000850E5">
      <w:pPr>
        <w:tabs>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7.</w:t>
      </w:r>
      <w:r w:rsidR="00185EEF" w:rsidRPr="00D10012">
        <w:rPr>
          <w:rFonts w:ascii="Palatino Linotype" w:hAnsi="Palatino Linotype"/>
          <w:sz w:val="24"/>
        </w:rPr>
        <w:t>9</w:t>
      </w:r>
      <w:r w:rsidRPr="00D10012">
        <w:rPr>
          <w:rFonts w:ascii="Palatino Linotype" w:hAnsi="Palatino Linotype"/>
          <w:sz w:val="24"/>
        </w:rPr>
        <w:t>.</w:t>
      </w:r>
      <w:r w:rsidR="0041563E" w:rsidRPr="00D10012">
        <w:rPr>
          <w:rFonts w:ascii="Palatino Linotype" w:hAnsi="Palatino Linotype"/>
          <w:sz w:val="24"/>
        </w:rPr>
        <w:t>5</w:t>
      </w:r>
      <w:r w:rsidRPr="00D10012">
        <w:rPr>
          <w:rFonts w:ascii="Palatino Linotype" w:hAnsi="Palatino Linotype"/>
          <w:sz w:val="24"/>
        </w:rPr>
        <w:tab/>
      </w:r>
      <w:r w:rsidR="00E43E5F" w:rsidRPr="00D10012">
        <w:rPr>
          <w:rFonts w:ascii="Palatino Linotype" w:hAnsi="Palatino Linotype"/>
          <w:sz w:val="24"/>
        </w:rPr>
        <w:t>are</w:t>
      </w:r>
      <w:r w:rsidRPr="00D10012">
        <w:rPr>
          <w:rFonts w:ascii="Palatino Linotype" w:hAnsi="Palatino Linotype"/>
          <w:sz w:val="24"/>
        </w:rPr>
        <w:t xml:space="preserve"> removed by a resolution passed by all the other members of the</w:t>
      </w:r>
      <w:r w:rsidR="008E7003" w:rsidRPr="00D10012">
        <w:rPr>
          <w:rFonts w:ascii="Palatino Linotype" w:hAnsi="Palatino Linotype"/>
          <w:sz w:val="24"/>
        </w:rPr>
        <w:t xml:space="preserve"> </w:t>
      </w:r>
      <w:r w:rsidR="00F957CC" w:rsidRPr="00D10012">
        <w:rPr>
          <w:rFonts w:ascii="Palatino Linotype" w:hAnsi="Palatino Linotype"/>
          <w:sz w:val="24"/>
        </w:rPr>
        <w:t>B</w:t>
      </w:r>
      <w:r w:rsidR="008E7003" w:rsidRPr="00D10012">
        <w:rPr>
          <w:rFonts w:ascii="Palatino Linotype" w:hAnsi="Palatino Linotype"/>
          <w:sz w:val="24"/>
        </w:rPr>
        <w:t xml:space="preserve">oard </w:t>
      </w:r>
      <w:r w:rsidRPr="00D10012">
        <w:rPr>
          <w:rFonts w:ascii="Palatino Linotype" w:hAnsi="Palatino Linotype"/>
          <w:sz w:val="24"/>
        </w:rPr>
        <w:t xml:space="preserve"> after inviting the views of the member of the </w:t>
      </w:r>
      <w:r w:rsidR="008E7003" w:rsidRPr="00D10012">
        <w:rPr>
          <w:rFonts w:ascii="Palatino Linotype" w:hAnsi="Palatino Linotype"/>
          <w:sz w:val="24"/>
        </w:rPr>
        <w:t xml:space="preserve"> Board </w:t>
      </w:r>
      <w:r w:rsidRPr="00D10012">
        <w:rPr>
          <w:rFonts w:ascii="Palatino Linotype" w:hAnsi="Palatino Linotype"/>
          <w:sz w:val="24"/>
        </w:rPr>
        <w:t xml:space="preserve"> concerned and considering the matter in the light of any such views.</w:t>
      </w:r>
    </w:p>
    <w:p w14:paraId="2CA6E929" w14:textId="77777777" w:rsidR="001D553C" w:rsidRPr="00D10012" w:rsidRDefault="001D553C" w:rsidP="002632FB">
      <w:pPr>
        <w:tabs>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DF7B1F1" w14:textId="18F92C83" w:rsidR="00964E21" w:rsidRPr="00D10012" w:rsidRDefault="00A868EB" w:rsidP="002632FB">
      <w:pPr>
        <w:tabs>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7.1</w:t>
      </w:r>
      <w:r w:rsidR="00185EEF" w:rsidRPr="00D10012">
        <w:rPr>
          <w:rFonts w:ascii="Palatino Linotype" w:hAnsi="Palatino Linotype"/>
          <w:sz w:val="24"/>
        </w:rPr>
        <w:t>0</w:t>
      </w:r>
      <w:r w:rsidRPr="00D10012">
        <w:rPr>
          <w:rFonts w:ascii="Palatino Linotype" w:hAnsi="Palatino Linotype"/>
          <w:sz w:val="24"/>
        </w:rPr>
        <w:t xml:space="preserve"> </w:t>
      </w:r>
      <w:r w:rsidRPr="00D10012">
        <w:rPr>
          <w:rFonts w:ascii="Palatino Linotype" w:hAnsi="Palatino Linotype"/>
          <w:sz w:val="24"/>
        </w:rPr>
        <w:tab/>
      </w:r>
      <w:r w:rsidR="00964E21" w:rsidRPr="00D10012">
        <w:rPr>
          <w:rFonts w:ascii="Palatino Linotype" w:hAnsi="Palatino Linotype"/>
          <w:sz w:val="24"/>
        </w:rPr>
        <w:t xml:space="preserve">A member of the </w:t>
      </w:r>
      <w:r w:rsidR="008E7003" w:rsidRPr="00D10012">
        <w:rPr>
          <w:rFonts w:ascii="Palatino Linotype" w:hAnsi="Palatino Linotype"/>
          <w:sz w:val="24"/>
        </w:rPr>
        <w:t>Board</w:t>
      </w:r>
      <w:r w:rsidR="00964E21" w:rsidRPr="00D10012">
        <w:rPr>
          <w:rFonts w:ascii="Palatino Linotype" w:hAnsi="Palatino Linotype"/>
          <w:sz w:val="24"/>
        </w:rPr>
        <w:t xml:space="preserve"> ceases to be a member 2 months after the provision of notice</w:t>
      </w:r>
      <w:r w:rsidR="001D553C" w:rsidRPr="00D10012">
        <w:rPr>
          <w:rFonts w:ascii="Palatino Linotype" w:hAnsi="Palatino Linotype"/>
          <w:sz w:val="24"/>
        </w:rPr>
        <w:t xml:space="preserve"> (but only if at least two members of the </w:t>
      </w:r>
      <w:r w:rsidR="008E7003" w:rsidRPr="00D10012">
        <w:rPr>
          <w:rFonts w:ascii="Palatino Linotype" w:hAnsi="Palatino Linotype"/>
          <w:sz w:val="24"/>
        </w:rPr>
        <w:t>Board</w:t>
      </w:r>
      <w:r w:rsidR="001D553C" w:rsidRPr="00D10012">
        <w:rPr>
          <w:rFonts w:ascii="Palatino Linotype" w:hAnsi="Palatino Linotype"/>
          <w:sz w:val="24"/>
        </w:rPr>
        <w:t xml:space="preserve"> will remain in office).</w:t>
      </w:r>
      <w:r w:rsidR="00964E21" w:rsidRPr="00D10012">
        <w:rPr>
          <w:rFonts w:ascii="Palatino Linotype" w:hAnsi="Palatino Linotype"/>
          <w:sz w:val="24"/>
        </w:rPr>
        <w:t xml:space="preserve">  The notice period may be shortened if the </w:t>
      </w:r>
      <w:r w:rsidR="008E7003" w:rsidRPr="00D10012">
        <w:rPr>
          <w:rFonts w:ascii="Palatino Linotype" w:hAnsi="Palatino Linotype"/>
          <w:sz w:val="24"/>
        </w:rPr>
        <w:t>Board</w:t>
      </w:r>
      <w:r w:rsidR="00964E21" w:rsidRPr="00D10012">
        <w:rPr>
          <w:rFonts w:ascii="Palatino Linotype" w:hAnsi="Palatino Linotype"/>
          <w:sz w:val="24"/>
        </w:rPr>
        <w:t xml:space="preserve"> agrees. </w:t>
      </w:r>
    </w:p>
    <w:p w14:paraId="52665CA4" w14:textId="77777777" w:rsidR="00964E21" w:rsidRPr="00D10012" w:rsidRDefault="00964E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B902A76" w14:textId="1B9DECC0" w:rsidR="000850E5" w:rsidRPr="00D10012" w:rsidRDefault="000850E5" w:rsidP="00964E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7.1</w:t>
      </w:r>
      <w:r w:rsidR="00185EEF" w:rsidRPr="00D10012">
        <w:rPr>
          <w:rFonts w:ascii="Palatino Linotype" w:hAnsi="Palatino Linotype"/>
          <w:sz w:val="24"/>
        </w:rPr>
        <w:t>1</w:t>
      </w:r>
      <w:r w:rsidRPr="00D10012">
        <w:rPr>
          <w:rFonts w:ascii="Palatino Linotype" w:hAnsi="Palatino Linotype"/>
          <w:sz w:val="24"/>
        </w:rPr>
        <w:tab/>
        <w:t>A retiring member of the</w:t>
      </w:r>
      <w:r w:rsidR="008E7003" w:rsidRPr="00D10012">
        <w:rPr>
          <w:rFonts w:ascii="Palatino Linotype" w:hAnsi="Palatino Linotype"/>
          <w:sz w:val="24"/>
        </w:rPr>
        <w:t xml:space="preserve"> Board </w:t>
      </w:r>
      <w:r w:rsidRPr="00D10012">
        <w:rPr>
          <w:rFonts w:ascii="Palatino Linotype" w:hAnsi="Palatino Linotype"/>
          <w:sz w:val="24"/>
        </w:rPr>
        <w:t xml:space="preserve">is entitled to an indemnity from the Overseas Branch in respect of any liabilities properly incurred while </w:t>
      </w:r>
      <w:r w:rsidR="000670B9" w:rsidRPr="00D10012">
        <w:rPr>
          <w:rFonts w:ascii="Palatino Linotype" w:hAnsi="Palatino Linotype"/>
          <w:sz w:val="24"/>
        </w:rPr>
        <w:t>t</w:t>
      </w:r>
      <w:r w:rsidRPr="00D10012">
        <w:rPr>
          <w:rFonts w:ascii="Palatino Linotype" w:hAnsi="Palatino Linotype"/>
          <w:sz w:val="24"/>
        </w:rPr>
        <w:t>he</w:t>
      </w:r>
      <w:r w:rsidR="000670B9" w:rsidRPr="00D10012">
        <w:rPr>
          <w:rFonts w:ascii="Palatino Linotype" w:hAnsi="Palatino Linotype"/>
          <w:sz w:val="24"/>
        </w:rPr>
        <w:t>y</w:t>
      </w:r>
      <w:r w:rsidRPr="00D10012">
        <w:rPr>
          <w:rFonts w:ascii="Palatino Linotype" w:hAnsi="Palatino Linotype"/>
          <w:sz w:val="24"/>
        </w:rPr>
        <w:t xml:space="preserve"> held office.</w:t>
      </w:r>
    </w:p>
    <w:p w14:paraId="64B9DD3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496853A2" w14:textId="5B12A836"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7.1</w:t>
      </w:r>
      <w:r w:rsidR="00185EEF" w:rsidRPr="00D10012">
        <w:rPr>
          <w:rFonts w:ascii="Palatino Linotype" w:hAnsi="Palatino Linotype"/>
          <w:sz w:val="24"/>
        </w:rPr>
        <w:t>2</w:t>
      </w:r>
      <w:r w:rsidRPr="00D10012">
        <w:rPr>
          <w:rFonts w:ascii="Palatino Linotype" w:hAnsi="Palatino Linotype"/>
          <w:sz w:val="24"/>
        </w:rPr>
        <w:tab/>
        <w:t xml:space="preserve">A technical defect in the appointment of a member of the </w:t>
      </w:r>
      <w:r w:rsidR="008E7003" w:rsidRPr="00D10012">
        <w:rPr>
          <w:rFonts w:ascii="Palatino Linotype" w:hAnsi="Palatino Linotype"/>
          <w:sz w:val="24"/>
        </w:rPr>
        <w:t>Governing Board</w:t>
      </w:r>
      <w:r w:rsidRPr="00D10012">
        <w:rPr>
          <w:rFonts w:ascii="Palatino Linotype" w:hAnsi="Palatino Linotype"/>
          <w:sz w:val="24"/>
        </w:rPr>
        <w:t xml:space="preserve"> of which the Board is unaware at the time does not invalidate decisions taken at a meeting.</w:t>
      </w:r>
    </w:p>
    <w:p w14:paraId="425D40B9" w14:textId="77777777" w:rsidR="00A24479" w:rsidRPr="00D10012" w:rsidRDefault="00A24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0E88CF0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17A0C04" w14:textId="5960EA2D"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lastRenderedPageBreak/>
        <w:t>8.</w:t>
      </w:r>
      <w:r w:rsidRPr="00D10012">
        <w:rPr>
          <w:rFonts w:ascii="Palatino Linotype" w:hAnsi="Palatino Linotype"/>
          <w:sz w:val="24"/>
        </w:rPr>
        <w:tab/>
      </w:r>
      <w:r w:rsidRPr="00D10012">
        <w:rPr>
          <w:rFonts w:ascii="Palatino Linotype" w:hAnsi="Palatino Linotype"/>
          <w:b/>
          <w:sz w:val="24"/>
          <w:u w:val="single"/>
        </w:rPr>
        <w:t xml:space="preserve">Meetings of the </w:t>
      </w:r>
      <w:r w:rsidR="008E7003" w:rsidRPr="00D10012">
        <w:rPr>
          <w:rFonts w:ascii="Palatino Linotype" w:hAnsi="Palatino Linotype"/>
          <w:b/>
          <w:sz w:val="24"/>
          <w:u w:val="single"/>
        </w:rPr>
        <w:t xml:space="preserve">Board </w:t>
      </w:r>
    </w:p>
    <w:p w14:paraId="322BC733"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485CFE2" w14:textId="178ADC55"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8.1</w:t>
      </w:r>
      <w:r w:rsidRPr="00D10012">
        <w:rPr>
          <w:rFonts w:ascii="Palatino Linotype" w:hAnsi="Palatino Linotype"/>
          <w:sz w:val="24"/>
        </w:rPr>
        <w:tab/>
        <w:t>The</w:t>
      </w:r>
      <w:r w:rsidR="008E7003" w:rsidRPr="00D10012">
        <w:rPr>
          <w:rFonts w:ascii="Palatino Linotype" w:hAnsi="Palatino Linotype"/>
          <w:sz w:val="24"/>
        </w:rPr>
        <w:t xml:space="preserve"> Board</w:t>
      </w:r>
      <w:r w:rsidRPr="00D10012">
        <w:rPr>
          <w:rFonts w:ascii="Palatino Linotype" w:hAnsi="Palatino Linotype"/>
          <w:sz w:val="24"/>
        </w:rPr>
        <w:t xml:space="preserve"> must hold at least four meetings each year;</w:t>
      </w:r>
    </w:p>
    <w:p w14:paraId="2C850192"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59A0A2C" w14:textId="7FF0D1D4"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8.2</w:t>
      </w:r>
      <w:r w:rsidRPr="00D10012">
        <w:rPr>
          <w:rFonts w:ascii="Palatino Linotype" w:hAnsi="Palatino Linotype"/>
          <w:sz w:val="24"/>
        </w:rPr>
        <w:tab/>
        <w:t>A quorum at a</w:t>
      </w:r>
      <w:r w:rsidR="008E7003" w:rsidRPr="00D10012">
        <w:rPr>
          <w:rFonts w:ascii="Palatino Linotype" w:hAnsi="Palatino Linotype"/>
          <w:sz w:val="24"/>
        </w:rPr>
        <w:t xml:space="preserve"> Board</w:t>
      </w:r>
      <w:r w:rsidRPr="00D10012">
        <w:rPr>
          <w:rFonts w:ascii="Palatino Linotype" w:hAnsi="Palatino Linotype"/>
          <w:sz w:val="24"/>
        </w:rPr>
        <w:t xml:space="preserve"> meeting is two</w:t>
      </w:r>
      <w:r w:rsidR="009F3476" w:rsidRPr="00D10012">
        <w:rPr>
          <w:rFonts w:ascii="Palatino Linotype" w:hAnsi="Palatino Linotype"/>
          <w:sz w:val="24"/>
        </w:rPr>
        <w:t>.</w:t>
      </w:r>
      <w:r w:rsidR="00E16334" w:rsidRPr="00D10012">
        <w:rPr>
          <w:rFonts w:ascii="Palatino Linotype" w:hAnsi="Palatino Linotype"/>
          <w:sz w:val="24"/>
        </w:rPr>
        <w:t xml:space="preserve">  </w:t>
      </w:r>
      <w:r w:rsidR="003D21B3" w:rsidRPr="00D10012">
        <w:rPr>
          <w:rFonts w:ascii="Palatino Linotype" w:hAnsi="Palatino Linotype"/>
          <w:sz w:val="24"/>
        </w:rPr>
        <w:t xml:space="preserve">A member of the </w:t>
      </w:r>
      <w:r w:rsidR="008E7003" w:rsidRPr="00D10012">
        <w:rPr>
          <w:rFonts w:ascii="Palatino Linotype" w:hAnsi="Palatino Linotype"/>
          <w:sz w:val="24"/>
        </w:rPr>
        <w:t xml:space="preserve">Board </w:t>
      </w:r>
      <w:r w:rsidR="00CE4B0D" w:rsidRPr="00D10012">
        <w:rPr>
          <w:rFonts w:ascii="Palatino Linotype" w:hAnsi="Palatino Linotype"/>
          <w:sz w:val="24"/>
        </w:rPr>
        <w:t>e</w:t>
      </w:r>
      <w:r w:rsidR="003D21B3" w:rsidRPr="00D10012">
        <w:rPr>
          <w:rFonts w:ascii="Palatino Linotype" w:hAnsi="Palatino Linotype"/>
          <w:sz w:val="24"/>
        </w:rPr>
        <w:t xml:space="preserve"> may attend and </w:t>
      </w:r>
      <w:r w:rsidR="001A3524" w:rsidRPr="00D10012">
        <w:rPr>
          <w:rFonts w:ascii="Palatino Linotype" w:hAnsi="Palatino Linotype"/>
          <w:sz w:val="24"/>
        </w:rPr>
        <w:t xml:space="preserve">fully </w:t>
      </w:r>
      <w:r w:rsidR="003D21B3" w:rsidRPr="00D10012">
        <w:rPr>
          <w:rFonts w:ascii="Palatino Linotype" w:hAnsi="Palatino Linotype"/>
          <w:sz w:val="24"/>
        </w:rPr>
        <w:t>participate in meetings of the</w:t>
      </w:r>
      <w:r w:rsidR="003D67A7" w:rsidRPr="00D10012">
        <w:rPr>
          <w:rFonts w:ascii="Palatino Linotype" w:hAnsi="Palatino Linotype"/>
          <w:sz w:val="24"/>
        </w:rPr>
        <w:t xml:space="preserve"> </w:t>
      </w:r>
      <w:r w:rsidR="008E7003" w:rsidRPr="00D10012">
        <w:rPr>
          <w:rFonts w:ascii="Palatino Linotype" w:hAnsi="Palatino Linotype"/>
          <w:sz w:val="24"/>
        </w:rPr>
        <w:t>Board</w:t>
      </w:r>
      <w:r w:rsidR="003D21B3" w:rsidRPr="00D10012">
        <w:rPr>
          <w:rFonts w:ascii="Palatino Linotype" w:hAnsi="Palatino Linotype"/>
          <w:sz w:val="24"/>
        </w:rPr>
        <w:t xml:space="preserve"> </w:t>
      </w:r>
      <w:r w:rsidR="00332819" w:rsidRPr="00D10012">
        <w:rPr>
          <w:rFonts w:ascii="Palatino Linotype" w:hAnsi="Palatino Linotype"/>
          <w:sz w:val="24"/>
        </w:rPr>
        <w:t xml:space="preserve">in person or online. </w:t>
      </w:r>
    </w:p>
    <w:p w14:paraId="0184DC15"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0FBB78A" w14:textId="4832A9D6"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8.3</w:t>
      </w:r>
      <w:r w:rsidRPr="00D10012">
        <w:rPr>
          <w:rFonts w:ascii="Palatino Linotype" w:hAnsi="Palatino Linotype"/>
          <w:sz w:val="24"/>
        </w:rPr>
        <w:tab/>
        <w:t xml:space="preserve">A member of the </w:t>
      </w:r>
      <w:r w:rsidR="008E7003" w:rsidRPr="00D10012">
        <w:rPr>
          <w:rFonts w:ascii="Palatino Linotype" w:hAnsi="Palatino Linotype"/>
          <w:sz w:val="24"/>
        </w:rPr>
        <w:t>Board</w:t>
      </w:r>
      <w:r w:rsidRPr="00D10012">
        <w:rPr>
          <w:rFonts w:ascii="Palatino Linotype" w:hAnsi="Palatino Linotype"/>
          <w:sz w:val="24"/>
        </w:rPr>
        <w:t xml:space="preserve"> shall be elected to act as </w:t>
      </w:r>
      <w:r w:rsidR="00AB5D45" w:rsidRPr="00D10012">
        <w:rPr>
          <w:rFonts w:ascii="Palatino Linotype" w:hAnsi="Palatino Linotype"/>
          <w:sz w:val="24"/>
        </w:rPr>
        <w:t>C</w:t>
      </w:r>
      <w:r w:rsidRPr="00D10012">
        <w:rPr>
          <w:rFonts w:ascii="Palatino Linotype" w:hAnsi="Palatino Linotype"/>
          <w:sz w:val="24"/>
        </w:rPr>
        <w:t xml:space="preserve">hair at all meetings of the </w:t>
      </w:r>
      <w:r w:rsidR="008E7003" w:rsidRPr="00D10012">
        <w:rPr>
          <w:rFonts w:ascii="Palatino Linotype" w:hAnsi="Palatino Linotype"/>
          <w:sz w:val="24"/>
        </w:rPr>
        <w:t xml:space="preserve"> Board</w:t>
      </w:r>
      <w:r w:rsidRPr="00D10012">
        <w:rPr>
          <w:rFonts w:ascii="Palatino Linotype" w:hAnsi="Palatino Linotype"/>
          <w:sz w:val="24"/>
        </w:rPr>
        <w:t xml:space="preserve"> until the</w:t>
      </w:r>
      <w:r w:rsidR="004B760B" w:rsidRPr="00D10012">
        <w:rPr>
          <w:rFonts w:ascii="Palatino Linotype" w:hAnsi="Palatino Linotype"/>
          <w:sz w:val="24"/>
        </w:rPr>
        <w:t>ir</w:t>
      </w:r>
      <w:r w:rsidR="0076246E" w:rsidRPr="00D10012">
        <w:rPr>
          <w:rFonts w:ascii="Palatino Linotype" w:hAnsi="Palatino Linotype"/>
          <w:sz w:val="24"/>
        </w:rPr>
        <w:t xml:space="preserve"> resign</w:t>
      </w:r>
      <w:r w:rsidR="004B760B" w:rsidRPr="00D10012">
        <w:rPr>
          <w:rFonts w:ascii="Palatino Linotype" w:hAnsi="Palatino Linotype"/>
          <w:sz w:val="24"/>
        </w:rPr>
        <w:t>ation</w:t>
      </w:r>
      <w:r w:rsidR="0076246E" w:rsidRPr="00D10012">
        <w:rPr>
          <w:rFonts w:ascii="Palatino Linotype" w:hAnsi="Palatino Linotype"/>
          <w:sz w:val="24"/>
        </w:rPr>
        <w:t xml:space="preserve"> </w:t>
      </w:r>
      <w:r w:rsidR="004B760B" w:rsidRPr="00D10012">
        <w:rPr>
          <w:rFonts w:ascii="Palatino Linotype" w:hAnsi="Palatino Linotype"/>
          <w:sz w:val="24"/>
        </w:rPr>
        <w:t xml:space="preserve">or removal by the </w:t>
      </w:r>
      <w:r w:rsidR="008E7003" w:rsidRPr="00D10012">
        <w:rPr>
          <w:rFonts w:ascii="Palatino Linotype" w:hAnsi="Palatino Linotype"/>
          <w:sz w:val="24"/>
        </w:rPr>
        <w:t xml:space="preserve">Board </w:t>
      </w:r>
      <w:r w:rsidR="004B760B" w:rsidRPr="00D10012">
        <w:rPr>
          <w:rFonts w:ascii="Palatino Linotype" w:hAnsi="Palatino Linotype"/>
          <w:sz w:val="24"/>
        </w:rPr>
        <w:t xml:space="preserve"> </w:t>
      </w:r>
      <w:r w:rsidR="0076246E" w:rsidRPr="00D10012">
        <w:rPr>
          <w:rFonts w:ascii="Palatino Linotype" w:hAnsi="Palatino Linotype"/>
          <w:sz w:val="24"/>
        </w:rPr>
        <w:t xml:space="preserve">as Chair or </w:t>
      </w:r>
      <w:r w:rsidR="004B760B" w:rsidRPr="00D10012">
        <w:rPr>
          <w:rFonts w:ascii="Palatino Linotype" w:hAnsi="Palatino Linotype"/>
          <w:sz w:val="24"/>
        </w:rPr>
        <w:t xml:space="preserve">their resignation or removal as a </w:t>
      </w:r>
      <w:r w:rsidR="008E7003" w:rsidRPr="00D10012">
        <w:rPr>
          <w:rFonts w:ascii="Palatino Linotype" w:hAnsi="Palatino Linotype"/>
          <w:sz w:val="24"/>
        </w:rPr>
        <w:t xml:space="preserve"> Board</w:t>
      </w:r>
      <w:r w:rsidR="003C3C93" w:rsidRPr="00D10012">
        <w:rPr>
          <w:rFonts w:ascii="Palatino Linotype" w:hAnsi="Palatino Linotype"/>
          <w:sz w:val="24"/>
        </w:rPr>
        <w:t xml:space="preserve"> member</w:t>
      </w:r>
      <w:r w:rsidRPr="00D10012">
        <w:rPr>
          <w:rFonts w:ascii="Palatino Linotype" w:hAnsi="Palatino Linotype"/>
          <w:sz w:val="24"/>
        </w:rPr>
        <w:t xml:space="preserve">.   In the absence of the said </w:t>
      </w:r>
      <w:r w:rsidR="00AB5D45" w:rsidRPr="00D10012">
        <w:rPr>
          <w:rFonts w:ascii="Palatino Linotype" w:hAnsi="Palatino Linotype"/>
          <w:sz w:val="24"/>
        </w:rPr>
        <w:t>C</w:t>
      </w:r>
      <w:r w:rsidR="00983A27" w:rsidRPr="00D10012">
        <w:rPr>
          <w:rFonts w:ascii="Palatino Linotype" w:hAnsi="Palatino Linotype"/>
          <w:sz w:val="24"/>
        </w:rPr>
        <w:t>hair</w:t>
      </w:r>
      <w:r w:rsidRPr="00D10012">
        <w:rPr>
          <w:rFonts w:ascii="Palatino Linotype" w:hAnsi="Palatino Linotype"/>
          <w:sz w:val="24"/>
        </w:rPr>
        <w:t xml:space="preserve">, a </w:t>
      </w:r>
      <w:r w:rsidR="00AB5D45" w:rsidRPr="00D10012">
        <w:rPr>
          <w:rFonts w:ascii="Palatino Linotype" w:hAnsi="Palatino Linotype"/>
          <w:sz w:val="24"/>
        </w:rPr>
        <w:t>C</w:t>
      </w:r>
      <w:r w:rsidR="00983A27" w:rsidRPr="00D10012">
        <w:rPr>
          <w:rFonts w:ascii="Palatino Linotype" w:hAnsi="Palatino Linotype"/>
          <w:sz w:val="24"/>
        </w:rPr>
        <w:t xml:space="preserve">hair </w:t>
      </w:r>
      <w:r w:rsidRPr="00D10012">
        <w:rPr>
          <w:rFonts w:ascii="Palatino Linotype" w:hAnsi="Palatino Linotype"/>
          <w:sz w:val="24"/>
        </w:rPr>
        <w:t>shall be appointed or elected by those present and entitled to vote at the meeting;</w:t>
      </w:r>
    </w:p>
    <w:p w14:paraId="33BD25E4"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A636B53" w14:textId="3473A4DC" w:rsidR="00300DA6"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8.4</w:t>
      </w:r>
      <w:r w:rsidRPr="00D10012">
        <w:rPr>
          <w:rFonts w:ascii="Palatino Linotype" w:hAnsi="Palatino Linotype"/>
          <w:sz w:val="24"/>
        </w:rPr>
        <w:tab/>
        <w:t>Every issue may be determined by a simple majority of the votes cast at a meeting of the</w:t>
      </w:r>
      <w:r w:rsidR="008E7003" w:rsidRPr="00D10012">
        <w:rPr>
          <w:rFonts w:ascii="Palatino Linotype" w:hAnsi="Palatino Linotype"/>
          <w:sz w:val="24"/>
        </w:rPr>
        <w:t xml:space="preserve"> Board</w:t>
      </w:r>
      <w:r w:rsidR="00300DA6" w:rsidRPr="00D10012">
        <w:rPr>
          <w:rFonts w:ascii="Palatino Linotype" w:hAnsi="Palatino Linotype"/>
          <w:sz w:val="24"/>
        </w:rPr>
        <w:t>.</w:t>
      </w:r>
      <w:r w:rsidRPr="00D10012">
        <w:rPr>
          <w:rFonts w:ascii="Palatino Linotype" w:hAnsi="Palatino Linotype"/>
          <w:sz w:val="24"/>
        </w:rPr>
        <w:t xml:space="preserve"> </w:t>
      </w:r>
      <w:r w:rsidR="00300DA6" w:rsidRPr="00D10012">
        <w:rPr>
          <w:rFonts w:ascii="Palatino Linotype" w:hAnsi="Palatino Linotype"/>
          <w:sz w:val="24"/>
        </w:rPr>
        <w:t xml:space="preserve"> </w:t>
      </w:r>
    </w:p>
    <w:p w14:paraId="531944A4" w14:textId="77777777" w:rsidR="00300DA6" w:rsidRPr="00D10012" w:rsidRDefault="00300D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0B6B1A3A" w14:textId="598F0C1F" w:rsidR="000850E5" w:rsidRPr="00D10012" w:rsidRDefault="00300D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8.5</w:t>
      </w:r>
      <w:r w:rsidRPr="00D10012">
        <w:rPr>
          <w:rFonts w:ascii="Palatino Linotype" w:hAnsi="Palatino Linotype"/>
          <w:sz w:val="24"/>
        </w:rPr>
        <w:tab/>
        <w:t>A</w:t>
      </w:r>
      <w:r w:rsidR="000850E5" w:rsidRPr="00D10012">
        <w:rPr>
          <w:rFonts w:ascii="Palatino Linotype" w:hAnsi="Palatino Linotype"/>
          <w:sz w:val="24"/>
        </w:rPr>
        <w:t xml:space="preserve"> resolution which is in writing and </w:t>
      </w:r>
      <w:r w:rsidR="00385F3F" w:rsidRPr="00D10012">
        <w:rPr>
          <w:rFonts w:ascii="Palatino Linotype" w:hAnsi="Palatino Linotype"/>
          <w:sz w:val="24"/>
        </w:rPr>
        <w:t xml:space="preserve">is physically or </w:t>
      </w:r>
      <w:r w:rsidR="00D77009" w:rsidRPr="00D10012">
        <w:rPr>
          <w:rFonts w:ascii="Palatino Linotype" w:hAnsi="Palatino Linotype"/>
          <w:sz w:val="24"/>
        </w:rPr>
        <w:t>electronically</w:t>
      </w:r>
      <w:r w:rsidR="00385F3F" w:rsidRPr="00D10012">
        <w:rPr>
          <w:rFonts w:ascii="Palatino Linotype" w:hAnsi="Palatino Linotype"/>
          <w:sz w:val="24"/>
        </w:rPr>
        <w:t xml:space="preserve"> </w:t>
      </w:r>
      <w:r w:rsidR="000850E5" w:rsidRPr="00D10012">
        <w:rPr>
          <w:rFonts w:ascii="Palatino Linotype" w:hAnsi="Palatino Linotype"/>
          <w:sz w:val="24"/>
        </w:rPr>
        <w:t>signed by all members of the Board is as valid as a resolution passed at a meeting</w:t>
      </w:r>
      <w:r w:rsidRPr="00D10012">
        <w:rPr>
          <w:rFonts w:ascii="Palatino Linotype" w:hAnsi="Palatino Linotype"/>
          <w:sz w:val="24"/>
        </w:rPr>
        <w:t>.  F</w:t>
      </w:r>
      <w:r w:rsidR="000850E5" w:rsidRPr="00D10012">
        <w:rPr>
          <w:rFonts w:ascii="Palatino Linotype" w:hAnsi="Palatino Linotype"/>
          <w:sz w:val="24"/>
        </w:rPr>
        <w:t>or this purpose</w:t>
      </w:r>
      <w:r w:rsidR="00983A27" w:rsidRPr="00D10012">
        <w:rPr>
          <w:rFonts w:ascii="Palatino Linotype" w:hAnsi="Palatino Linotype"/>
          <w:sz w:val="24"/>
        </w:rPr>
        <w:t>,</w:t>
      </w:r>
      <w:r w:rsidR="000850E5" w:rsidRPr="00D10012">
        <w:rPr>
          <w:rFonts w:ascii="Palatino Linotype" w:hAnsi="Palatino Linotype"/>
          <w:sz w:val="24"/>
        </w:rPr>
        <w:t xml:space="preserve"> the resolution may be contained in more than one document and will be treated as passed on the date of the last signature.</w:t>
      </w:r>
    </w:p>
    <w:p w14:paraId="26D9E3F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100B1363" w14:textId="3475410F"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8.</w:t>
      </w:r>
      <w:r w:rsidR="000332E3" w:rsidRPr="00D10012">
        <w:rPr>
          <w:rFonts w:ascii="Palatino Linotype" w:hAnsi="Palatino Linotype"/>
          <w:sz w:val="24"/>
        </w:rPr>
        <w:t>6</w:t>
      </w:r>
      <w:r w:rsidRPr="00D10012">
        <w:rPr>
          <w:rFonts w:ascii="Palatino Linotype" w:hAnsi="Palatino Linotype"/>
          <w:sz w:val="24"/>
        </w:rPr>
        <w:t xml:space="preserve">Except for the </w:t>
      </w:r>
      <w:r w:rsidR="000332E3" w:rsidRPr="00D10012">
        <w:rPr>
          <w:rFonts w:ascii="Palatino Linotype" w:hAnsi="Palatino Linotype"/>
          <w:sz w:val="24"/>
        </w:rPr>
        <w:t>C</w:t>
      </w:r>
      <w:r w:rsidRPr="00D10012">
        <w:rPr>
          <w:rFonts w:ascii="Palatino Linotype" w:hAnsi="Palatino Linotype"/>
          <w:sz w:val="24"/>
        </w:rPr>
        <w:t>hair of the meeting, who has a second or casting vote, every member of the</w:t>
      </w:r>
      <w:r w:rsidR="008E7003" w:rsidRPr="00D10012">
        <w:rPr>
          <w:rFonts w:ascii="Palatino Linotype" w:hAnsi="Palatino Linotype"/>
          <w:sz w:val="24"/>
        </w:rPr>
        <w:t xml:space="preserve"> Board</w:t>
      </w:r>
      <w:r w:rsidRPr="00D10012">
        <w:rPr>
          <w:rFonts w:ascii="Palatino Linotype" w:hAnsi="Palatino Linotype"/>
          <w:sz w:val="24"/>
        </w:rPr>
        <w:t xml:space="preserve"> has one vote on each issue.</w:t>
      </w:r>
    </w:p>
    <w:p w14:paraId="13F3673A"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BCBE0A0" w14:textId="67122302"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9.</w:t>
      </w:r>
      <w:r w:rsidRPr="00D10012">
        <w:rPr>
          <w:rFonts w:ascii="Palatino Linotype" w:hAnsi="Palatino Linotype"/>
          <w:sz w:val="24"/>
        </w:rPr>
        <w:tab/>
      </w:r>
      <w:r w:rsidRPr="00D10012">
        <w:rPr>
          <w:rFonts w:ascii="Palatino Linotype" w:hAnsi="Palatino Linotype"/>
          <w:b/>
          <w:sz w:val="24"/>
          <w:u w:val="single"/>
        </w:rPr>
        <w:t>Powers of the</w:t>
      </w:r>
      <w:r w:rsidR="008E7003" w:rsidRPr="00D10012">
        <w:rPr>
          <w:rFonts w:ascii="Palatino Linotype" w:hAnsi="Palatino Linotype"/>
          <w:b/>
          <w:sz w:val="24"/>
          <w:u w:val="single"/>
        </w:rPr>
        <w:t xml:space="preserve"> Board</w:t>
      </w:r>
    </w:p>
    <w:p w14:paraId="5775620B"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D3F2D04" w14:textId="177B212D"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 xml:space="preserve">The </w:t>
      </w:r>
      <w:r w:rsidR="008E7003" w:rsidRPr="00D10012">
        <w:rPr>
          <w:rFonts w:ascii="Palatino Linotype" w:hAnsi="Palatino Linotype"/>
          <w:sz w:val="24"/>
        </w:rPr>
        <w:t>Board</w:t>
      </w:r>
      <w:r w:rsidRPr="00D10012">
        <w:rPr>
          <w:rFonts w:ascii="Palatino Linotype" w:hAnsi="Palatino Linotype"/>
          <w:sz w:val="24"/>
        </w:rPr>
        <w:t xml:space="preserve"> has the following powers in the administration of the </w:t>
      </w:r>
      <w:r w:rsidR="00D762EE" w:rsidRPr="00D10012">
        <w:rPr>
          <w:rFonts w:ascii="Palatino Linotype" w:hAnsi="Palatino Linotype"/>
          <w:sz w:val="24"/>
        </w:rPr>
        <w:t>ARC</w:t>
      </w:r>
      <w:r w:rsidRPr="00D10012">
        <w:rPr>
          <w:rFonts w:ascii="Palatino Linotype" w:hAnsi="Palatino Linotype"/>
          <w:sz w:val="24"/>
        </w:rPr>
        <w:t>:</w:t>
      </w:r>
    </w:p>
    <w:p w14:paraId="0BAED74F"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D86B7E8" w14:textId="62F958C6" w:rsidR="000850E5" w:rsidRPr="00D10012" w:rsidRDefault="003722B5" w:rsidP="003722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 xml:space="preserve">  9.1 to appoint from among their number the Chair, Secretary and Treasurer of the Committee, and as it thinks fit, other officers</w:t>
      </w:r>
    </w:p>
    <w:p w14:paraId="444A20B0"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AD4DEDF" w14:textId="43959DCE"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9.2</w:t>
      </w:r>
      <w:r w:rsidRPr="00D10012">
        <w:rPr>
          <w:rFonts w:ascii="Palatino Linotype" w:hAnsi="Palatino Linotype"/>
          <w:sz w:val="24"/>
        </w:rPr>
        <w:tab/>
        <w:t>to delegate any of the functions to sub-committees of the</w:t>
      </w:r>
      <w:r w:rsidR="008E7003" w:rsidRPr="00D10012">
        <w:rPr>
          <w:rFonts w:ascii="Palatino Linotype" w:hAnsi="Palatino Linotype"/>
          <w:sz w:val="24"/>
        </w:rPr>
        <w:t xml:space="preserve"> Board</w:t>
      </w:r>
      <w:r w:rsidRPr="00D10012">
        <w:rPr>
          <w:rFonts w:ascii="Palatino Linotype" w:hAnsi="Palatino Linotype"/>
          <w:sz w:val="24"/>
        </w:rPr>
        <w:t xml:space="preserve"> consisting of two or more persons appointed by them;</w:t>
      </w:r>
    </w:p>
    <w:p w14:paraId="0376F02D"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04E895D7" w14:textId="54B43770"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9.3</w:t>
      </w:r>
      <w:r w:rsidRPr="00D10012">
        <w:rPr>
          <w:rFonts w:ascii="Palatino Linotype" w:hAnsi="Palatino Linotype"/>
          <w:sz w:val="24"/>
        </w:rPr>
        <w:tab/>
        <w:t xml:space="preserve">to appoint the </w:t>
      </w:r>
      <w:r w:rsidR="00964C03" w:rsidRPr="00D10012">
        <w:rPr>
          <w:rFonts w:ascii="Palatino Linotype" w:hAnsi="Palatino Linotype"/>
          <w:sz w:val="24"/>
        </w:rPr>
        <w:t xml:space="preserve">Branch </w:t>
      </w:r>
      <w:r w:rsidRPr="00D10012">
        <w:rPr>
          <w:rFonts w:ascii="Palatino Linotype" w:hAnsi="Palatino Linotype"/>
          <w:sz w:val="24"/>
        </w:rPr>
        <w:t xml:space="preserve">Director of the </w:t>
      </w:r>
      <w:r w:rsidR="00D762EE" w:rsidRPr="00D10012">
        <w:rPr>
          <w:rFonts w:ascii="Palatino Linotype" w:hAnsi="Palatino Linotype"/>
          <w:sz w:val="24"/>
        </w:rPr>
        <w:t>ARC</w:t>
      </w:r>
      <w:r w:rsidRPr="00D10012">
        <w:rPr>
          <w:rFonts w:ascii="Palatino Linotype" w:hAnsi="Palatino Linotype"/>
          <w:sz w:val="24"/>
        </w:rPr>
        <w:t>;</w:t>
      </w:r>
    </w:p>
    <w:p w14:paraId="69C90204"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F5F3409" w14:textId="75862D9F"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9.4</w:t>
      </w:r>
      <w:r w:rsidRPr="00D10012">
        <w:rPr>
          <w:rFonts w:ascii="Palatino Linotype" w:hAnsi="Palatino Linotype"/>
          <w:sz w:val="24"/>
        </w:rPr>
        <w:tab/>
        <w:t xml:space="preserve">to delegate the day to day management and administration of the </w:t>
      </w:r>
      <w:r w:rsidR="00D762EE" w:rsidRPr="00D10012">
        <w:rPr>
          <w:rFonts w:ascii="Palatino Linotype" w:hAnsi="Palatino Linotype"/>
          <w:sz w:val="24"/>
        </w:rPr>
        <w:t>ARC</w:t>
      </w:r>
      <w:r w:rsidR="00180D43" w:rsidRPr="00D10012">
        <w:rPr>
          <w:rFonts w:ascii="Palatino Linotype" w:hAnsi="Palatino Linotype"/>
          <w:sz w:val="24"/>
        </w:rPr>
        <w:t xml:space="preserve"> </w:t>
      </w:r>
      <w:r w:rsidRPr="00D10012">
        <w:rPr>
          <w:rFonts w:ascii="Palatino Linotype" w:hAnsi="Palatino Linotype"/>
          <w:sz w:val="24"/>
        </w:rPr>
        <w:t xml:space="preserve">to the </w:t>
      </w:r>
      <w:r w:rsidR="00964C03" w:rsidRPr="00D10012">
        <w:rPr>
          <w:rFonts w:ascii="Palatino Linotype" w:hAnsi="Palatino Linotype"/>
          <w:sz w:val="24"/>
        </w:rPr>
        <w:t xml:space="preserve">Branch </w:t>
      </w:r>
      <w:r w:rsidRPr="00D10012">
        <w:rPr>
          <w:rFonts w:ascii="Palatino Linotype" w:hAnsi="Palatino Linotype"/>
          <w:sz w:val="24"/>
        </w:rPr>
        <w:t>Director;</w:t>
      </w:r>
    </w:p>
    <w:p w14:paraId="625C1C47"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2B5B5ED" w14:textId="379120FA"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9.5</w:t>
      </w:r>
      <w:r w:rsidRPr="00D10012">
        <w:rPr>
          <w:rFonts w:ascii="Palatino Linotype" w:hAnsi="Palatino Linotype"/>
          <w:sz w:val="24"/>
        </w:rPr>
        <w:tab/>
        <w:t xml:space="preserve">to make rules consistent with this Constitution to govern the operation of the </w:t>
      </w:r>
      <w:r w:rsidR="00D762EE" w:rsidRPr="00D10012">
        <w:rPr>
          <w:rFonts w:ascii="Palatino Linotype" w:hAnsi="Palatino Linotype"/>
          <w:sz w:val="24"/>
        </w:rPr>
        <w:t>ARC</w:t>
      </w:r>
      <w:r w:rsidR="00180D43" w:rsidRPr="00D10012">
        <w:rPr>
          <w:rFonts w:ascii="Palatino Linotype" w:hAnsi="Palatino Linotype"/>
          <w:sz w:val="24"/>
        </w:rPr>
        <w:t xml:space="preserve"> </w:t>
      </w:r>
      <w:r w:rsidRPr="00D10012">
        <w:rPr>
          <w:rFonts w:ascii="Palatino Linotype" w:hAnsi="Palatino Linotype"/>
          <w:sz w:val="24"/>
        </w:rPr>
        <w:t>and proceedings of meetings and committees; and</w:t>
      </w:r>
    </w:p>
    <w:p w14:paraId="1010E85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3AD2D23" w14:textId="55AAE62B"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9.6</w:t>
      </w:r>
      <w:r w:rsidRPr="00D10012">
        <w:rPr>
          <w:rFonts w:ascii="Palatino Linotype" w:hAnsi="Palatino Linotype"/>
          <w:sz w:val="24"/>
        </w:rPr>
        <w:tab/>
        <w:t xml:space="preserve">to resolve or establish procedures to assist </w:t>
      </w:r>
      <w:r w:rsidR="00895D73" w:rsidRPr="00D10012">
        <w:rPr>
          <w:rFonts w:ascii="Palatino Linotype" w:hAnsi="Palatino Linotype"/>
          <w:sz w:val="24"/>
        </w:rPr>
        <w:t xml:space="preserve">in </w:t>
      </w:r>
      <w:r w:rsidRPr="00D10012">
        <w:rPr>
          <w:rFonts w:ascii="Palatino Linotype" w:hAnsi="Palatino Linotype"/>
          <w:sz w:val="24"/>
        </w:rPr>
        <w:t xml:space="preserve">the resolution of disputes within the </w:t>
      </w:r>
      <w:r w:rsidR="00D762EE" w:rsidRPr="00D10012">
        <w:rPr>
          <w:rFonts w:ascii="Palatino Linotype" w:hAnsi="Palatino Linotype"/>
          <w:sz w:val="24"/>
        </w:rPr>
        <w:t>ARC</w:t>
      </w:r>
      <w:r w:rsidRPr="00D10012">
        <w:rPr>
          <w:rFonts w:ascii="Palatino Linotype" w:hAnsi="Palatino Linotype"/>
          <w:sz w:val="24"/>
        </w:rPr>
        <w:t>.</w:t>
      </w:r>
    </w:p>
    <w:p w14:paraId="55A99405"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5A06AD7"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10.</w:t>
      </w:r>
      <w:r w:rsidRPr="00D10012">
        <w:rPr>
          <w:rFonts w:ascii="Palatino Linotype" w:hAnsi="Palatino Linotype"/>
          <w:sz w:val="24"/>
        </w:rPr>
        <w:tab/>
      </w:r>
      <w:r w:rsidRPr="00D10012">
        <w:rPr>
          <w:rFonts w:ascii="Palatino Linotype" w:hAnsi="Palatino Linotype"/>
          <w:b/>
          <w:sz w:val="24"/>
          <w:u w:val="single"/>
        </w:rPr>
        <w:t>Patrons</w:t>
      </w:r>
    </w:p>
    <w:p w14:paraId="562FB0F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EA3EA89" w14:textId="03FBD58E"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10.1</w:t>
      </w:r>
      <w:r w:rsidRPr="00D10012">
        <w:rPr>
          <w:rFonts w:ascii="Palatino Linotype" w:hAnsi="Palatino Linotype"/>
          <w:sz w:val="24"/>
        </w:rPr>
        <w:tab/>
        <w:t>The</w:t>
      </w:r>
      <w:r w:rsidR="003722B5" w:rsidRPr="00D10012">
        <w:rPr>
          <w:rFonts w:ascii="Palatino Linotype" w:hAnsi="Palatino Linotype"/>
          <w:sz w:val="24"/>
        </w:rPr>
        <w:t xml:space="preserve"> Board</w:t>
      </w:r>
      <w:r w:rsidRPr="00D10012">
        <w:rPr>
          <w:rFonts w:ascii="Palatino Linotype" w:hAnsi="Palatino Linotype"/>
          <w:sz w:val="24"/>
        </w:rPr>
        <w:t xml:space="preserve"> may appoint any suitable person as a Patron of the </w:t>
      </w:r>
      <w:r w:rsidR="00D762EE" w:rsidRPr="00D10012">
        <w:rPr>
          <w:rFonts w:ascii="Palatino Linotype" w:hAnsi="Palatino Linotype"/>
          <w:sz w:val="24"/>
        </w:rPr>
        <w:t>ARC</w:t>
      </w:r>
      <w:r w:rsidRPr="00D10012">
        <w:rPr>
          <w:rFonts w:ascii="Palatino Linotype" w:hAnsi="Palatino Linotype"/>
          <w:sz w:val="24"/>
        </w:rPr>
        <w:t xml:space="preserve"> and on such terms as it shall think fit and may remove such person.</w:t>
      </w:r>
    </w:p>
    <w:p w14:paraId="7169739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D2B9211" w14:textId="79610002" w:rsidR="004774B1" w:rsidRPr="00D10012" w:rsidRDefault="004774B1" w:rsidP="00477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10.2</w:t>
      </w:r>
      <w:r w:rsidRPr="00D10012">
        <w:rPr>
          <w:rFonts w:ascii="Palatino Linotype" w:hAnsi="Palatino Linotype"/>
          <w:sz w:val="24"/>
        </w:rPr>
        <w:tab/>
        <w:t xml:space="preserve">A Patron shall have the right to attend and speak (but not vote) at any general meeting of the </w:t>
      </w:r>
      <w:r w:rsidR="00D762EE" w:rsidRPr="00D10012">
        <w:rPr>
          <w:rFonts w:ascii="Palatino Linotype" w:hAnsi="Palatino Linotype"/>
          <w:sz w:val="24"/>
        </w:rPr>
        <w:t>ARC</w:t>
      </w:r>
      <w:r w:rsidRPr="00D10012">
        <w:rPr>
          <w:rFonts w:ascii="Palatino Linotype" w:hAnsi="Palatino Linotype"/>
          <w:sz w:val="24"/>
        </w:rPr>
        <w:t xml:space="preserve"> and to be given notice as if a member.</w:t>
      </w:r>
    </w:p>
    <w:p w14:paraId="596EF908" w14:textId="77777777" w:rsidR="007169C6" w:rsidRPr="00D10012" w:rsidRDefault="007169C6" w:rsidP="00477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0B23A8C9" w14:textId="19368DE3"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10.3</w:t>
      </w:r>
      <w:r w:rsidRPr="00D10012">
        <w:rPr>
          <w:rFonts w:ascii="Palatino Linotype" w:hAnsi="Palatino Linotype"/>
          <w:sz w:val="24"/>
        </w:rPr>
        <w:tab/>
        <w:t>The</w:t>
      </w:r>
      <w:r w:rsidR="003722B5" w:rsidRPr="00D10012">
        <w:rPr>
          <w:rFonts w:ascii="Palatino Linotype" w:hAnsi="Palatino Linotype"/>
          <w:sz w:val="24"/>
        </w:rPr>
        <w:t xml:space="preserve"> Board</w:t>
      </w:r>
      <w:r w:rsidRPr="00D10012">
        <w:rPr>
          <w:rFonts w:ascii="Palatino Linotype" w:hAnsi="Palatino Linotype"/>
          <w:sz w:val="24"/>
        </w:rPr>
        <w:t xml:space="preserve"> must inform the Society of the appointment of a Patron.</w:t>
      </w:r>
    </w:p>
    <w:p w14:paraId="720EE06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FC42198"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11.</w:t>
      </w:r>
      <w:r w:rsidRPr="00D10012">
        <w:rPr>
          <w:rFonts w:ascii="Palatino Linotype" w:hAnsi="Palatino Linotype"/>
          <w:sz w:val="24"/>
        </w:rPr>
        <w:tab/>
      </w:r>
      <w:r w:rsidRPr="00D10012">
        <w:rPr>
          <w:rFonts w:ascii="Palatino Linotype" w:hAnsi="Palatino Linotype"/>
          <w:b/>
          <w:sz w:val="24"/>
          <w:u w:val="single"/>
        </w:rPr>
        <w:t>Property and Funds</w:t>
      </w:r>
    </w:p>
    <w:p w14:paraId="62498B0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A6757F8" w14:textId="291AEB10"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11.1</w:t>
      </w:r>
      <w:r w:rsidRPr="00D10012">
        <w:rPr>
          <w:rFonts w:ascii="Palatino Linotype" w:hAnsi="Palatino Linotype"/>
          <w:sz w:val="24"/>
        </w:rPr>
        <w:tab/>
        <w:t xml:space="preserve">The property and funds of the </w:t>
      </w:r>
      <w:r w:rsidR="00D762EE" w:rsidRPr="00D10012">
        <w:rPr>
          <w:rFonts w:ascii="Palatino Linotype" w:hAnsi="Palatino Linotype"/>
          <w:sz w:val="24"/>
        </w:rPr>
        <w:t>ARC</w:t>
      </w:r>
      <w:r w:rsidR="00AE1AFA" w:rsidRPr="00D10012">
        <w:rPr>
          <w:rFonts w:ascii="Palatino Linotype" w:hAnsi="Palatino Linotype"/>
          <w:sz w:val="24"/>
        </w:rPr>
        <w:t xml:space="preserve"> </w:t>
      </w:r>
      <w:r w:rsidRPr="00D10012">
        <w:rPr>
          <w:rFonts w:ascii="Palatino Linotype" w:hAnsi="Palatino Linotype"/>
          <w:sz w:val="24"/>
        </w:rPr>
        <w:t xml:space="preserve">must be used only for promoting the Objects and do not belong to the </w:t>
      </w:r>
      <w:r w:rsidR="00895D73" w:rsidRPr="00D10012">
        <w:rPr>
          <w:rFonts w:ascii="Palatino Linotype" w:hAnsi="Palatino Linotype"/>
          <w:sz w:val="24"/>
        </w:rPr>
        <w:t>Members</w:t>
      </w:r>
      <w:r w:rsidRPr="00D10012">
        <w:rPr>
          <w:rFonts w:ascii="Palatino Linotype" w:hAnsi="Palatino Linotype"/>
          <w:sz w:val="24"/>
        </w:rPr>
        <w:t xml:space="preserve"> of the </w:t>
      </w:r>
      <w:r w:rsidR="00D762EE" w:rsidRPr="00D10012">
        <w:rPr>
          <w:rFonts w:ascii="Palatino Linotype" w:hAnsi="Palatino Linotype"/>
          <w:sz w:val="24"/>
        </w:rPr>
        <w:t>ARC</w:t>
      </w:r>
      <w:r w:rsidRPr="00D10012">
        <w:rPr>
          <w:rFonts w:ascii="Palatino Linotype" w:hAnsi="Palatino Linotype"/>
          <w:sz w:val="24"/>
        </w:rPr>
        <w:t xml:space="preserve">, </w:t>
      </w:r>
      <w:r w:rsidR="00F957CC" w:rsidRPr="00D10012">
        <w:rPr>
          <w:rFonts w:ascii="Palatino Linotype" w:hAnsi="Palatino Linotype"/>
          <w:sz w:val="24"/>
        </w:rPr>
        <w:t>the Board</w:t>
      </w:r>
      <w:r w:rsidR="003722B5" w:rsidRPr="00D10012">
        <w:rPr>
          <w:rFonts w:ascii="Palatino Linotype" w:hAnsi="Palatino Linotype"/>
          <w:sz w:val="24"/>
        </w:rPr>
        <w:t xml:space="preserve"> </w:t>
      </w:r>
      <w:r w:rsidRPr="00D10012">
        <w:rPr>
          <w:rFonts w:ascii="Palatino Linotype" w:hAnsi="Palatino Linotype"/>
          <w:sz w:val="24"/>
        </w:rPr>
        <w:t xml:space="preserve">or the employees of the </w:t>
      </w:r>
      <w:r w:rsidR="00D762EE" w:rsidRPr="00D10012">
        <w:rPr>
          <w:rFonts w:ascii="Palatino Linotype" w:hAnsi="Palatino Linotype"/>
          <w:sz w:val="24"/>
        </w:rPr>
        <w:t>ARC</w:t>
      </w:r>
      <w:r w:rsidRPr="00D10012">
        <w:rPr>
          <w:rFonts w:ascii="Palatino Linotype" w:hAnsi="Palatino Linotype"/>
          <w:sz w:val="24"/>
        </w:rPr>
        <w:t>.</w:t>
      </w:r>
    </w:p>
    <w:p w14:paraId="29A6A96D"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9BE7663" w14:textId="5CFFE5F0"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11.2</w:t>
      </w:r>
      <w:r w:rsidRPr="00D10012">
        <w:rPr>
          <w:rFonts w:ascii="Palatino Linotype" w:hAnsi="Palatino Linotype"/>
          <w:sz w:val="24"/>
        </w:rPr>
        <w:tab/>
        <w:t xml:space="preserve">No member of the </w:t>
      </w:r>
      <w:r w:rsidR="003722B5" w:rsidRPr="00D10012">
        <w:rPr>
          <w:rFonts w:ascii="Palatino Linotype" w:hAnsi="Palatino Linotype"/>
          <w:sz w:val="24"/>
        </w:rPr>
        <w:t>Governing</w:t>
      </w:r>
      <w:r w:rsidR="00F957CC" w:rsidRPr="00D10012">
        <w:rPr>
          <w:rFonts w:ascii="Palatino Linotype" w:hAnsi="Palatino Linotype"/>
          <w:sz w:val="24"/>
        </w:rPr>
        <w:t xml:space="preserve"> Board</w:t>
      </w:r>
      <w:r w:rsidRPr="00D10012">
        <w:rPr>
          <w:rFonts w:ascii="Palatino Linotype" w:hAnsi="Palatino Linotype"/>
          <w:sz w:val="24"/>
        </w:rPr>
        <w:t xml:space="preserve"> of the </w:t>
      </w:r>
      <w:r w:rsidR="00D762EE" w:rsidRPr="00D10012">
        <w:rPr>
          <w:rFonts w:ascii="Palatino Linotype" w:hAnsi="Palatino Linotype"/>
          <w:sz w:val="24"/>
        </w:rPr>
        <w:t>ARC</w:t>
      </w:r>
      <w:r w:rsidR="00032030" w:rsidRPr="00D10012">
        <w:rPr>
          <w:rFonts w:ascii="Palatino Linotype" w:hAnsi="Palatino Linotype"/>
          <w:sz w:val="24"/>
        </w:rPr>
        <w:t xml:space="preserve"> </w:t>
      </w:r>
      <w:r w:rsidRPr="00D10012">
        <w:rPr>
          <w:rFonts w:ascii="Palatino Linotype" w:hAnsi="Palatino Linotype"/>
          <w:sz w:val="24"/>
        </w:rPr>
        <w:t xml:space="preserve">may receive any payment of money or other material benefit (whether direct or indirect) from the </w:t>
      </w:r>
      <w:r w:rsidR="00D762EE" w:rsidRPr="00D10012">
        <w:rPr>
          <w:rFonts w:ascii="Palatino Linotype" w:hAnsi="Palatino Linotype"/>
          <w:sz w:val="24"/>
        </w:rPr>
        <w:t>ARC</w:t>
      </w:r>
      <w:r w:rsidR="00032030" w:rsidRPr="00D10012">
        <w:rPr>
          <w:rFonts w:ascii="Palatino Linotype" w:hAnsi="Palatino Linotype"/>
          <w:sz w:val="24"/>
        </w:rPr>
        <w:t xml:space="preserve"> </w:t>
      </w:r>
      <w:r w:rsidRPr="00D10012">
        <w:rPr>
          <w:rFonts w:ascii="Palatino Linotype" w:hAnsi="Palatino Linotype"/>
          <w:sz w:val="24"/>
        </w:rPr>
        <w:t>except:</w:t>
      </w:r>
    </w:p>
    <w:p w14:paraId="1AD0B23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351EABB" w14:textId="1651EBB5"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11.2.1</w:t>
      </w:r>
      <w:r w:rsidRPr="00D10012">
        <w:rPr>
          <w:rFonts w:ascii="Palatino Linotype" w:hAnsi="Palatino Linotype"/>
          <w:sz w:val="24"/>
        </w:rPr>
        <w:tab/>
        <w:t xml:space="preserve">reimbursement of reasonable out of pocket expenses (including hotel and travel costs) actually incurred in the administration of the </w:t>
      </w:r>
      <w:r w:rsidR="00D762EE" w:rsidRPr="00D10012">
        <w:rPr>
          <w:rFonts w:ascii="Palatino Linotype" w:hAnsi="Palatino Linotype"/>
          <w:sz w:val="24"/>
        </w:rPr>
        <w:t>ARC</w:t>
      </w:r>
      <w:r w:rsidRPr="00D10012">
        <w:rPr>
          <w:rFonts w:ascii="Palatino Linotype" w:hAnsi="Palatino Linotype"/>
          <w:sz w:val="24"/>
        </w:rPr>
        <w:t>;</w:t>
      </w:r>
    </w:p>
    <w:p w14:paraId="08A6E05A"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04F99D10" w14:textId="5FCC366D"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11.2.2</w:t>
      </w:r>
      <w:r w:rsidRPr="00D10012">
        <w:rPr>
          <w:rFonts w:ascii="Palatino Linotype" w:hAnsi="Palatino Linotype"/>
          <w:sz w:val="24"/>
        </w:rPr>
        <w:tab/>
        <w:t xml:space="preserve">interest at a reasonable rate on money lent to the </w:t>
      </w:r>
      <w:r w:rsidR="00D762EE" w:rsidRPr="00D10012">
        <w:rPr>
          <w:rFonts w:ascii="Palatino Linotype" w:hAnsi="Palatino Linotype"/>
          <w:sz w:val="24"/>
        </w:rPr>
        <w:t>ARC</w:t>
      </w:r>
      <w:r w:rsidRPr="00D10012">
        <w:rPr>
          <w:rFonts w:ascii="Palatino Linotype" w:hAnsi="Palatino Linotype"/>
          <w:sz w:val="24"/>
        </w:rPr>
        <w:t>;</w:t>
      </w:r>
    </w:p>
    <w:p w14:paraId="770B236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015A609E" w14:textId="3850CBDD"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11.2.3</w:t>
      </w:r>
      <w:r w:rsidRPr="00D10012">
        <w:rPr>
          <w:rFonts w:ascii="Palatino Linotype" w:hAnsi="Palatino Linotype"/>
          <w:sz w:val="24"/>
        </w:rPr>
        <w:tab/>
        <w:t xml:space="preserve">a reasonable rent or hiring fee for property let or hired to the </w:t>
      </w:r>
      <w:r w:rsidR="00D762EE" w:rsidRPr="00D10012">
        <w:rPr>
          <w:rFonts w:ascii="Palatino Linotype" w:hAnsi="Palatino Linotype"/>
          <w:sz w:val="24"/>
        </w:rPr>
        <w:t>ARC</w:t>
      </w:r>
      <w:r w:rsidRPr="00D10012">
        <w:rPr>
          <w:rFonts w:ascii="Palatino Linotype" w:hAnsi="Palatino Linotype"/>
          <w:sz w:val="24"/>
        </w:rPr>
        <w:t>;</w:t>
      </w:r>
    </w:p>
    <w:p w14:paraId="03394F6A"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48A849F5" w14:textId="0EA9B614"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11.2.4</w:t>
      </w:r>
      <w:r w:rsidRPr="00D10012">
        <w:rPr>
          <w:rFonts w:ascii="Palatino Linotype" w:hAnsi="Palatino Linotype"/>
          <w:sz w:val="24"/>
        </w:rPr>
        <w:tab/>
        <w:t xml:space="preserve">an indemnity in respect of any liabilities properly incurred in running the </w:t>
      </w:r>
      <w:r w:rsidR="00D762EE" w:rsidRPr="00D10012">
        <w:rPr>
          <w:rFonts w:ascii="Palatino Linotype" w:hAnsi="Palatino Linotype"/>
          <w:sz w:val="24"/>
        </w:rPr>
        <w:t>ARC</w:t>
      </w:r>
      <w:r w:rsidRPr="00D10012">
        <w:rPr>
          <w:rFonts w:ascii="Palatino Linotype" w:hAnsi="Palatino Linotype"/>
          <w:sz w:val="24"/>
        </w:rPr>
        <w:t xml:space="preserve"> (including the costs of a successful defence to criminal proceedings);</w:t>
      </w:r>
    </w:p>
    <w:p w14:paraId="7B2A270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26350DC4" w14:textId="49F79AD8" w:rsidR="00FE390A" w:rsidRPr="00D10012" w:rsidRDefault="000850E5" w:rsidP="00FE39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11.2.5</w:t>
      </w:r>
      <w:r w:rsidRPr="00D10012">
        <w:rPr>
          <w:rFonts w:ascii="Palatino Linotype" w:hAnsi="Palatino Linotype"/>
          <w:sz w:val="24"/>
        </w:rPr>
        <w:tab/>
      </w:r>
      <w:r w:rsidR="00FE390A" w:rsidRPr="00D10012">
        <w:rPr>
          <w:rFonts w:ascii="Palatino Linotype" w:hAnsi="Palatino Linotype"/>
          <w:sz w:val="24"/>
        </w:rPr>
        <w:t>where any member of the</w:t>
      </w:r>
      <w:r w:rsidR="003722B5" w:rsidRPr="00D10012">
        <w:rPr>
          <w:rFonts w:ascii="Palatino Linotype" w:hAnsi="Palatino Linotype"/>
          <w:sz w:val="24"/>
        </w:rPr>
        <w:t xml:space="preserve"> Governing</w:t>
      </w:r>
      <w:r w:rsidR="00F957CC" w:rsidRPr="00D10012">
        <w:rPr>
          <w:rFonts w:ascii="Palatino Linotype" w:hAnsi="Palatino Linotype"/>
          <w:sz w:val="24"/>
        </w:rPr>
        <w:t xml:space="preserve"> Board</w:t>
      </w:r>
      <w:r w:rsidR="003722B5" w:rsidRPr="00D10012">
        <w:rPr>
          <w:rFonts w:ascii="Palatino Linotype" w:hAnsi="Palatino Linotype"/>
          <w:sz w:val="24"/>
        </w:rPr>
        <w:t xml:space="preserve"> </w:t>
      </w:r>
      <w:r w:rsidR="00FE390A" w:rsidRPr="00D10012">
        <w:rPr>
          <w:rFonts w:ascii="Palatino Linotype" w:hAnsi="Palatino Linotype"/>
          <w:sz w:val="24"/>
        </w:rPr>
        <w:t xml:space="preserve">who possesses specialist skills </w:t>
      </w:r>
      <w:r w:rsidR="00FE390A" w:rsidRPr="00D10012">
        <w:rPr>
          <w:rFonts w:ascii="Palatino Linotype" w:hAnsi="Palatino Linotype"/>
          <w:sz w:val="24"/>
        </w:rPr>
        <w:lastRenderedPageBreak/>
        <w:t xml:space="preserve">or knowledge, and any firm or company of which such a person is a member or employee, may charge and be paid reasonable fees for work carried out for the </w:t>
      </w:r>
      <w:r w:rsidR="00D762EE" w:rsidRPr="00D10012">
        <w:rPr>
          <w:rFonts w:ascii="Palatino Linotype" w:hAnsi="Palatino Linotype"/>
          <w:sz w:val="24"/>
        </w:rPr>
        <w:t>ARC</w:t>
      </w:r>
      <w:r w:rsidR="00FE390A" w:rsidRPr="00D10012">
        <w:rPr>
          <w:rFonts w:ascii="Palatino Linotype" w:hAnsi="Palatino Linotype"/>
          <w:sz w:val="24"/>
        </w:rPr>
        <w:t xml:space="preserve"> on the instructions of the other members of </w:t>
      </w:r>
      <w:r w:rsidR="006F0FD0" w:rsidRPr="00D10012">
        <w:rPr>
          <w:rFonts w:ascii="Palatino Linotype" w:hAnsi="Palatino Linotype"/>
          <w:sz w:val="24"/>
        </w:rPr>
        <w:t>the Board</w:t>
      </w:r>
      <w:r w:rsidR="00FE390A" w:rsidRPr="00D10012">
        <w:rPr>
          <w:rFonts w:ascii="Palatino Linotype" w:hAnsi="Palatino Linotype"/>
          <w:sz w:val="24"/>
        </w:rPr>
        <w:t xml:space="preserve">, but: </w:t>
      </w:r>
    </w:p>
    <w:p w14:paraId="78D7111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6DB767BC" w14:textId="70CCE7DE" w:rsidR="000850E5" w:rsidRPr="00D10012" w:rsidRDefault="000850E5">
      <w:pPr>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only if the procedure prescribed by Subclause 11.3 is followed in selecting the member, firm or company concerned and setting the fees;</w:t>
      </w:r>
    </w:p>
    <w:p w14:paraId="3013831F"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jc w:val="both"/>
        <w:rPr>
          <w:rFonts w:ascii="Palatino Linotype" w:hAnsi="Palatino Linotype"/>
          <w:sz w:val="24"/>
        </w:rPr>
      </w:pPr>
    </w:p>
    <w:p w14:paraId="7799FE6C" w14:textId="29A3C44C" w:rsidR="000850E5" w:rsidRPr="00D10012" w:rsidRDefault="000850E5" w:rsidP="002632FB">
      <w:pPr>
        <w:pStyle w:val="ListParagraph"/>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rPr>
      </w:pPr>
      <w:r w:rsidRPr="00D10012">
        <w:rPr>
          <w:rFonts w:ascii="Palatino Linotype" w:hAnsi="Palatino Linotype"/>
        </w:rPr>
        <w:t>provided that this provision may not apply to more than one quarter of the members of the</w:t>
      </w:r>
      <w:r w:rsidR="003722B5" w:rsidRPr="00D10012">
        <w:rPr>
          <w:rFonts w:ascii="Palatino Linotype" w:hAnsi="Palatino Linotype"/>
        </w:rPr>
        <w:t xml:space="preserve"> Board </w:t>
      </w:r>
      <w:r w:rsidRPr="00D10012">
        <w:rPr>
          <w:rFonts w:ascii="Palatino Linotype" w:hAnsi="Palatino Linotype"/>
        </w:rPr>
        <w:t>in any financial year;</w:t>
      </w:r>
      <w:r w:rsidR="00D079B2" w:rsidRPr="00D10012">
        <w:rPr>
          <w:rFonts w:ascii="Palatino Linotype" w:hAnsi="Palatino Linotype"/>
        </w:rPr>
        <w:t xml:space="preserve"> and</w:t>
      </w:r>
    </w:p>
    <w:p w14:paraId="3C7EC9B7" w14:textId="77777777" w:rsidR="008F315C" w:rsidRPr="00D10012" w:rsidRDefault="008F315C" w:rsidP="002632FB">
      <w:pPr>
        <w:pStyle w:val="ListParagraph"/>
        <w:rPr>
          <w:rFonts w:ascii="Palatino Linotype" w:hAnsi="Palatino Linotype"/>
        </w:rPr>
      </w:pPr>
    </w:p>
    <w:p w14:paraId="7EF44927" w14:textId="325FBE9F" w:rsidR="008F315C" w:rsidRPr="00D10012" w:rsidRDefault="00622712" w:rsidP="002632FB">
      <w:pPr>
        <w:pStyle w:val="ListParagraph"/>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rPr>
      </w:pPr>
      <w:r w:rsidRPr="00D10012">
        <w:rPr>
          <w:rFonts w:ascii="Palatino Linotype" w:hAnsi="Palatino Linotype"/>
        </w:rPr>
        <w:t>p</w:t>
      </w:r>
      <w:r w:rsidR="008F315C" w:rsidRPr="00D10012">
        <w:rPr>
          <w:rFonts w:ascii="Palatino Linotype" w:hAnsi="Palatino Linotype"/>
        </w:rPr>
        <w:t xml:space="preserve">rovided that </w:t>
      </w:r>
      <w:r w:rsidR="00D079B2" w:rsidRPr="00D10012">
        <w:rPr>
          <w:rFonts w:ascii="Palatino Linotype" w:hAnsi="Palatino Linotype"/>
        </w:rPr>
        <w:t xml:space="preserve">the </w:t>
      </w:r>
      <w:r w:rsidR="00CA3784" w:rsidRPr="00D10012">
        <w:rPr>
          <w:rFonts w:ascii="Palatino Linotype" w:hAnsi="Palatino Linotype"/>
        </w:rPr>
        <w:t xml:space="preserve">work carried out goes beyond </w:t>
      </w:r>
      <w:r w:rsidR="005575DB" w:rsidRPr="00D10012">
        <w:rPr>
          <w:rFonts w:ascii="Palatino Linotype" w:hAnsi="Palatino Linotype"/>
        </w:rPr>
        <w:t xml:space="preserve">the usual responsibilities of a member of the </w:t>
      </w:r>
      <w:r w:rsidR="003722B5" w:rsidRPr="00D10012">
        <w:rPr>
          <w:rFonts w:ascii="Palatino Linotype" w:hAnsi="Palatino Linotype"/>
        </w:rPr>
        <w:t>Board</w:t>
      </w:r>
      <w:r w:rsidR="005575DB" w:rsidRPr="00D10012">
        <w:rPr>
          <w:rFonts w:ascii="Palatino Linotype" w:hAnsi="Palatino Linotype"/>
        </w:rPr>
        <w:t xml:space="preserve"> </w:t>
      </w:r>
    </w:p>
    <w:p w14:paraId="69C25DFB"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Palatino Linotype" w:hAnsi="Palatino Linotype"/>
          <w:sz w:val="24"/>
        </w:rPr>
      </w:pPr>
    </w:p>
    <w:p w14:paraId="53F1D00C" w14:textId="6D4110AC" w:rsidR="002C30F3" w:rsidRPr="00D10012" w:rsidRDefault="000850E5" w:rsidP="002C30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11.2.6</w:t>
      </w:r>
      <w:r w:rsidRPr="00D10012">
        <w:rPr>
          <w:rFonts w:ascii="Palatino Linotype" w:hAnsi="Palatino Linotype"/>
          <w:sz w:val="24"/>
        </w:rPr>
        <w:tab/>
      </w:r>
      <w:r w:rsidR="002C30F3" w:rsidRPr="00D10012">
        <w:rPr>
          <w:rFonts w:ascii="Palatino Linotype" w:hAnsi="Palatino Linotype"/>
          <w:sz w:val="24"/>
        </w:rPr>
        <w:t xml:space="preserve">where any member of the </w:t>
      </w:r>
      <w:r w:rsidR="003722B5" w:rsidRPr="00D10012">
        <w:rPr>
          <w:rFonts w:ascii="Palatino Linotype" w:hAnsi="Palatino Linotype"/>
          <w:sz w:val="24"/>
        </w:rPr>
        <w:t>Board</w:t>
      </w:r>
      <w:r w:rsidR="002C30F3" w:rsidRPr="00D10012">
        <w:rPr>
          <w:rFonts w:ascii="Palatino Linotype" w:hAnsi="Palatino Linotype"/>
          <w:sz w:val="24"/>
        </w:rPr>
        <w:t xml:space="preserve"> receives charitable benefits in his/her capacity as a </w:t>
      </w:r>
      <w:r w:rsidR="003E5AA2" w:rsidRPr="00D10012">
        <w:rPr>
          <w:rFonts w:ascii="Palatino Linotype" w:hAnsi="Palatino Linotype"/>
          <w:sz w:val="24"/>
        </w:rPr>
        <w:t>beneficiary</w:t>
      </w:r>
      <w:r w:rsidR="00F178E4" w:rsidRPr="00D10012">
        <w:rPr>
          <w:rFonts w:ascii="Palatino Linotype" w:hAnsi="Palatino Linotype"/>
          <w:sz w:val="24"/>
        </w:rPr>
        <w:t xml:space="preserve"> of humanitarian services provided by the </w:t>
      </w:r>
      <w:r w:rsidR="001D4BDB" w:rsidRPr="00D10012">
        <w:rPr>
          <w:rFonts w:ascii="Palatino Linotype" w:hAnsi="Palatino Linotype"/>
          <w:sz w:val="24"/>
        </w:rPr>
        <w:t>ARC</w:t>
      </w:r>
      <w:r w:rsidR="002C30F3" w:rsidRPr="00D10012">
        <w:rPr>
          <w:rFonts w:ascii="Palatino Linotype" w:hAnsi="Palatino Linotype"/>
          <w:sz w:val="24"/>
        </w:rPr>
        <w:t xml:space="preserve">. </w:t>
      </w:r>
    </w:p>
    <w:p w14:paraId="6AB4B9C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247CB1B" w14:textId="0DFCD04E"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11.3</w:t>
      </w:r>
      <w:r w:rsidRPr="00D10012">
        <w:rPr>
          <w:rFonts w:ascii="Palatino Linotype" w:hAnsi="Palatino Linotype"/>
          <w:sz w:val="24"/>
        </w:rPr>
        <w:tab/>
        <w:t>Whenever a member of the</w:t>
      </w:r>
      <w:r w:rsidR="003722B5" w:rsidRPr="00D10012">
        <w:rPr>
          <w:rFonts w:ascii="Palatino Linotype" w:hAnsi="Palatino Linotype"/>
          <w:sz w:val="24"/>
        </w:rPr>
        <w:t xml:space="preserve"> Board</w:t>
      </w:r>
      <w:r w:rsidRPr="00D10012">
        <w:rPr>
          <w:rFonts w:ascii="Palatino Linotype" w:hAnsi="Palatino Linotype"/>
          <w:sz w:val="24"/>
        </w:rPr>
        <w:t xml:space="preserve"> has a personal interest in a matter to be discussed at a meeting of the</w:t>
      </w:r>
      <w:r w:rsidR="003722B5" w:rsidRPr="00D10012">
        <w:rPr>
          <w:rFonts w:ascii="Palatino Linotype" w:hAnsi="Palatino Linotype"/>
          <w:sz w:val="24"/>
        </w:rPr>
        <w:t xml:space="preserve"> Board</w:t>
      </w:r>
      <w:r w:rsidRPr="00D10012">
        <w:rPr>
          <w:rFonts w:ascii="Palatino Linotype" w:hAnsi="Palatino Linotype"/>
          <w:sz w:val="24"/>
        </w:rPr>
        <w:t>, that member must:</w:t>
      </w:r>
    </w:p>
    <w:p w14:paraId="07478D0D"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EFACEB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11.3.1</w:t>
      </w:r>
      <w:r w:rsidRPr="00D10012">
        <w:rPr>
          <w:rFonts w:ascii="Palatino Linotype" w:hAnsi="Palatino Linotype"/>
          <w:sz w:val="24"/>
        </w:rPr>
        <w:tab/>
        <w:t>declare an interest before discussion begins on the matter;</w:t>
      </w:r>
    </w:p>
    <w:p w14:paraId="56D915A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612072F8"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11.3.2</w:t>
      </w:r>
      <w:r w:rsidRPr="00D10012">
        <w:rPr>
          <w:rFonts w:ascii="Palatino Linotype" w:hAnsi="Palatino Linotype"/>
          <w:sz w:val="24"/>
        </w:rPr>
        <w:tab/>
        <w:t>withdraw from that part of the meeting unless expressly invited to remain in order to provide information;</w:t>
      </w:r>
    </w:p>
    <w:p w14:paraId="34E782FD"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3098F728"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11.3.3</w:t>
      </w:r>
      <w:r w:rsidRPr="00D10012">
        <w:rPr>
          <w:rFonts w:ascii="Palatino Linotype" w:hAnsi="Palatino Linotype"/>
          <w:sz w:val="24"/>
        </w:rPr>
        <w:tab/>
        <w:t>not be counted in the quorum for that part of the meeting;</w:t>
      </w:r>
    </w:p>
    <w:p w14:paraId="774E8BCD"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1B56223F"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11.3.4</w:t>
      </w:r>
      <w:r w:rsidRPr="00D10012">
        <w:rPr>
          <w:rFonts w:ascii="Palatino Linotype" w:hAnsi="Palatino Linotype"/>
          <w:sz w:val="24"/>
        </w:rPr>
        <w:tab/>
        <w:t>withdraw during the vote and have no vote on the matter.</w:t>
      </w:r>
    </w:p>
    <w:p w14:paraId="526C9E95"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C0C8FD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b/>
          <w:sz w:val="24"/>
          <w:u w:val="single"/>
        </w:rPr>
      </w:pPr>
      <w:r w:rsidRPr="00D10012">
        <w:rPr>
          <w:rFonts w:ascii="Palatino Linotype" w:hAnsi="Palatino Linotype"/>
          <w:sz w:val="24"/>
        </w:rPr>
        <w:t>12.</w:t>
      </w:r>
      <w:r w:rsidRPr="00D10012">
        <w:rPr>
          <w:rFonts w:ascii="Palatino Linotype" w:hAnsi="Palatino Linotype"/>
          <w:sz w:val="24"/>
        </w:rPr>
        <w:tab/>
      </w:r>
      <w:r w:rsidRPr="00D10012">
        <w:rPr>
          <w:rFonts w:ascii="Palatino Linotype" w:hAnsi="Palatino Linotype"/>
          <w:b/>
          <w:sz w:val="24"/>
          <w:u w:val="single"/>
        </w:rPr>
        <w:t>Indemnification</w:t>
      </w:r>
    </w:p>
    <w:p w14:paraId="78F749E0"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lang w:val="en-GB"/>
        </w:rPr>
      </w:pPr>
    </w:p>
    <w:p w14:paraId="41DA129B" w14:textId="37AF03E5" w:rsidR="000850E5" w:rsidRPr="00D10012" w:rsidRDefault="000850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b/>
          <w:sz w:val="24"/>
          <w:u w:val="single"/>
        </w:rPr>
      </w:pPr>
      <w:r w:rsidRPr="00D10012">
        <w:rPr>
          <w:rFonts w:ascii="Palatino Linotype" w:hAnsi="Palatino Linotype"/>
          <w:sz w:val="24"/>
          <w:lang w:val="en-GB"/>
        </w:rPr>
        <w:t xml:space="preserve">The members of the </w:t>
      </w:r>
      <w:r w:rsidR="003722B5" w:rsidRPr="00D10012">
        <w:rPr>
          <w:rFonts w:ascii="Palatino Linotype" w:hAnsi="Palatino Linotype"/>
          <w:sz w:val="24"/>
          <w:lang w:val="en-GB"/>
        </w:rPr>
        <w:t xml:space="preserve">Board </w:t>
      </w:r>
      <w:r w:rsidRPr="00D10012">
        <w:rPr>
          <w:rFonts w:ascii="Palatino Linotype" w:hAnsi="Palatino Linotype"/>
          <w:sz w:val="24"/>
          <w:lang w:val="en-GB"/>
        </w:rPr>
        <w:t xml:space="preserve"> for the time being of the </w:t>
      </w:r>
      <w:r w:rsidR="00D762EE" w:rsidRPr="00D10012">
        <w:rPr>
          <w:rFonts w:ascii="Palatino Linotype" w:hAnsi="Palatino Linotype"/>
          <w:sz w:val="24"/>
          <w:lang w:val="en-GB"/>
        </w:rPr>
        <w:t>ARC</w:t>
      </w:r>
      <w:r w:rsidRPr="00D10012">
        <w:rPr>
          <w:rFonts w:ascii="Palatino Linotype" w:hAnsi="Palatino Linotype"/>
          <w:sz w:val="24"/>
          <w:lang w:val="en-GB"/>
        </w:rPr>
        <w:t xml:space="preserve"> and their heirs, executors and administrators, shall be indemnified and secured harmless out of the assets of the </w:t>
      </w:r>
      <w:r w:rsidR="00D762EE" w:rsidRPr="00D10012">
        <w:rPr>
          <w:rFonts w:ascii="Palatino Linotype" w:hAnsi="Palatino Linotype"/>
          <w:sz w:val="24"/>
        </w:rPr>
        <w:t>ARC</w:t>
      </w:r>
      <w:r w:rsidR="00032030" w:rsidRPr="00D10012">
        <w:rPr>
          <w:rFonts w:ascii="Palatino Linotype" w:hAnsi="Palatino Linotype"/>
          <w:sz w:val="24"/>
        </w:rPr>
        <w:t xml:space="preserve"> </w:t>
      </w:r>
      <w:r w:rsidRPr="00D10012">
        <w:rPr>
          <w:rFonts w:ascii="Palatino Linotype" w:hAnsi="Palatino Linotype"/>
          <w:sz w:val="24"/>
          <w:lang w:val="en-GB"/>
        </w:rPr>
        <w:t xml:space="preserve">from and against all actions, costs, charges, losses, damages and expenses which they or any of them, their heirs, executors or administrators, shall or may incur or sustain by or </w:t>
      </w:r>
      <w:r w:rsidRPr="00D10012">
        <w:rPr>
          <w:rFonts w:ascii="Palatino Linotype" w:hAnsi="Palatino Linotype"/>
          <w:sz w:val="24"/>
          <w:lang w:val="en-GB"/>
        </w:rPr>
        <w:lastRenderedPageBreak/>
        <w:t xml:space="preserve">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the </w:t>
      </w:r>
      <w:r w:rsidR="00D762EE" w:rsidRPr="00D10012">
        <w:rPr>
          <w:rFonts w:ascii="Palatino Linotype" w:hAnsi="Palatino Linotype"/>
          <w:sz w:val="24"/>
        </w:rPr>
        <w:t>ARC</w:t>
      </w:r>
      <w:r w:rsidR="00032030" w:rsidRPr="00D10012">
        <w:rPr>
          <w:rFonts w:ascii="Palatino Linotype" w:hAnsi="Palatino Linotype"/>
          <w:sz w:val="24"/>
        </w:rPr>
        <w:t xml:space="preserve"> </w:t>
      </w:r>
      <w:r w:rsidRPr="00D10012">
        <w:rPr>
          <w:rFonts w:ascii="Palatino Linotype" w:hAnsi="Palatino Linotype"/>
          <w:sz w:val="24"/>
          <w:lang w:val="en-GB"/>
        </w:rPr>
        <w:t xml:space="preserve">shall or may be lodged or deposited for safe custody, or for insufficiency or deficiency of any security upon which any moneys of or belonging to the </w:t>
      </w:r>
      <w:r w:rsidR="00D762EE" w:rsidRPr="00D10012">
        <w:rPr>
          <w:rFonts w:ascii="Palatino Linotype" w:hAnsi="Palatino Linotype"/>
          <w:sz w:val="24"/>
        </w:rPr>
        <w:t>ARC</w:t>
      </w:r>
      <w:r w:rsidR="00032030" w:rsidRPr="00D10012">
        <w:rPr>
          <w:rFonts w:ascii="Palatino Linotype" w:hAnsi="Palatino Linotype"/>
          <w:sz w:val="24"/>
        </w:rPr>
        <w:t xml:space="preserve"> </w:t>
      </w:r>
      <w:r w:rsidRPr="00D10012">
        <w:rPr>
          <w:rFonts w:ascii="Palatino Linotype" w:hAnsi="Palatino Linotype"/>
          <w:sz w:val="24"/>
          <w:lang w:val="en-GB"/>
        </w:rPr>
        <w:t xml:space="preserve">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 </w:t>
      </w:r>
    </w:p>
    <w:p w14:paraId="6608A47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Palatino Linotype" w:hAnsi="Palatino Linotype"/>
          <w:sz w:val="24"/>
        </w:rPr>
      </w:pPr>
    </w:p>
    <w:p w14:paraId="74995E9C"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13.</w:t>
      </w:r>
      <w:r w:rsidRPr="00D10012">
        <w:rPr>
          <w:rFonts w:ascii="Palatino Linotype" w:hAnsi="Palatino Linotype"/>
          <w:sz w:val="24"/>
        </w:rPr>
        <w:tab/>
      </w:r>
      <w:r w:rsidRPr="00D10012">
        <w:rPr>
          <w:rFonts w:ascii="Palatino Linotype" w:hAnsi="Palatino Linotype"/>
          <w:b/>
          <w:sz w:val="24"/>
          <w:u w:val="single"/>
        </w:rPr>
        <w:t>Records and Accounts</w:t>
      </w:r>
    </w:p>
    <w:p w14:paraId="3ACF8587"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6425373" w14:textId="7B842F53"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13.1</w:t>
      </w:r>
      <w:r w:rsidRPr="00D10012">
        <w:rPr>
          <w:rFonts w:ascii="Palatino Linotype" w:hAnsi="Palatino Linotype"/>
          <w:sz w:val="24"/>
        </w:rPr>
        <w:tab/>
        <w:t xml:space="preserve">The </w:t>
      </w:r>
      <w:r w:rsidR="00964C03" w:rsidRPr="00D10012">
        <w:rPr>
          <w:rFonts w:ascii="Palatino Linotype" w:hAnsi="Palatino Linotype"/>
          <w:sz w:val="24"/>
        </w:rPr>
        <w:t xml:space="preserve">Branch </w:t>
      </w:r>
      <w:r w:rsidRPr="00D10012">
        <w:rPr>
          <w:rFonts w:ascii="Palatino Linotype" w:hAnsi="Palatino Linotype"/>
          <w:sz w:val="24"/>
        </w:rPr>
        <w:t xml:space="preserve">Director and the </w:t>
      </w:r>
      <w:r w:rsidR="003722B5" w:rsidRPr="00D10012">
        <w:rPr>
          <w:rFonts w:ascii="Palatino Linotype" w:hAnsi="Palatino Linotype"/>
          <w:sz w:val="24"/>
        </w:rPr>
        <w:t xml:space="preserve">Governing Board </w:t>
      </w:r>
      <w:r w:rsidRPr="00D10012">
        <w:rPr>
          <w:rFonts w:ascii="Palatino Linotype" w:hAnsi="Palatino Linotype"/>
          <w:sz w:val="24"/>
        </w:rPr>
        <w:t>must keep proper records of:-</w:t>
      </w:r>
    </w:p>
    <w:p w14:paraId="7988409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B22A436" w14:textId="220CC7CB"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13.1.1</w:t>
      </w:r>
      <w:r w:rsidRPr="00D10012">
        <w:rPr>
          <w:rFonts w:ascii="Palatino Linotype" w:hAnsi="Palatino Linotype"/>
          <w:sz w:val="24"/>
        </w:rPr>
        <w:tab/>
        <w:t>all proceedings at meetings of the</w:t>
      </w:r>
      <w:r w:rsidR="003722B5" w:rsidRPr="00D10012">
        <w:rPr>
          <w:rFonts w:ascii="Palatino Linotype" w:hAnsi="Palatino Linotype"/>
          <w:sz w:val="24"/>
        </w:rPr>
        <w:t xml:space="preserve"> Board</w:t>
      </w:r>
      <w:r w:rsidRPr="00D10012">
        <w:rPr>
          <w:rFonts w:ascii="Palatino Linotype" w:hAnsi="Palatino Linotype"/>
          <w:sz w:val="24"/>
        </w:rPr>
        <w:t>;</w:t>
      </w:r>
    </w:p>
    <w:p w14:paraId="7B02B735"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323B5561" w14:textId="7DBB90C0"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13.1.3</w:t>
      </w:r>
      <w:r w:rsidRPr="00D10012">
        <w:rPr>
          <w:rFonts w:ascii="Palatino Linotype" w:hAnsi="Palatino Linotype"/>
          <w:sz w:val="24"/>
        </w:rPr>
        <w:tab/>
        <w:t xml:space="preserve">all reports of sub-committees of the </w:t>
      </w:r>
      <w:r w:rsidR="003722B5" w:rsidRPr="00D10012">
        <w:rPr>
          <w:rFonts w:ascii="Palatino Linotype" w:hAnsi="Palatino Linotype"/>
          <w:sz w:val="24"/>
        </w:rPr>
        <w:t>Board</w:t>
      </w:r>
      <w:r w:rsidRPr="00D10012">
        <w:rPr>
          <w:rFonts w:ascii="Palatino Linotype" w:hAnsi="Palatino Linotype"/>
          <w:sz w:val="24"/>
        </w:rPr>
        <w:t>; and</w:t>
      </w:r>
    </w:p>
    <w:p w14:paraId="29473E1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2D258F49" w14:textId="5207F1C9"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13.1.4</w:t>
      </w:r>
      <w:r w:rsidRPr="00D10012">
        <w:rPr>
          <w:rFonts w:ascii="Palatino Linotype" w:hAnsi="Palatino Linotype"/>
          <w:sz w:val="24"/>
        </w:rPr>
        <w:tab/>
        <w:t>all professional advice obtained by the</w:t>
      </w:r>
      <w:r w:rsidR="003722B5" w:rsidRPr="00D10012">
        <w:rPr>
          <w:rFonts w:ascii="Palatino Linotype" w:hAnsi="Palatino Linotype"/>
          <w:sz w:val="24"/>
        </w:rPr>
        <w:t xml:space="preserve"> Board </w:t>
      </w:r>
    </w:p>
    <w:p w14:paraId="14F6AD54"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6641FC5" w14:textId="3A97F90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13.2</w:t>
      </w:r>
      <w:r w:rsidRPr="00D10012">
        <w:rPr>
          <w:rFonts w:ascii="Palatino Linotype" w:hAnsi="Palatino Linotype"/>
          <w:sz w:val="24"/>
        </w:rPr>
        <w:tab/>
        <w:t xml:space="preserve">Annual </w:t>
      </w:r>
      <w:r w:rsidR="0090617F" w:rsidRPr="00D10012">
        <w:rPr>
          <w:rFonts w:ascii="Palatino Linotype" w:hAnsi="Palatino Linotype"/>
          <w:sz w:val="24"/>
        </w:rPr>
        <w:t xml:space="preserve">narrative </w:t>
      </w:r>
      <w:r w:rsidRPr="00D10012">
        <w:rPr>
          <w:rFonts w:ascii="Palatino Linotype" w:hAnsi="Palatino Linotype"/>
          <w:sz w:val="24"/>
        </w:rPr>
        <w:t xml:space="preserve">reports and audited statements of account relating to the </w:t>
      </w:r>
      <w:r w:rsidR="00D762EE" w:rsidRPr="00D10012">
        <w:rPr>
          <w:rFonts w:ascii="Palatino Linotype" w:hAnsi="Palatino Linotype"/>
          <w:sz w:val="24"/>
        </w:rPr>
        <w:t>ARC</w:t>
      </w:r>
      <w:r w:rsidR="00032030" w:rsidRPr="00D10012">
        <w:rPr>
          <w:rFonts w:ascii="Palatino Linotype" w:hAnsi="Palatino Linotype"/>
          <w:sz w:val="24"/>
        </w:rPr>
        <w:t xml:space="preserve"> </w:t>
      </w:r>
      <w:r w:rsidRPr="00D10012">
        <w:rPr>
          <w:rFonts w:ascii="Palatino Linotype" w:hAnsi="Palatino Linotype"/>
          <w:sz w:val="24"/>
        </w:rPr>
        <w:t xml:space="preserve">must be made available for inspection by any </w:t>
      </w:r>
      <w:r w:rsidR="00F47000" w:rsidRPr="00D10012">
        <w:rPr>
          <w:rFonts w:ascii="Palatino Linotype" w:hAnsi="Palatino Linotype"/>
          <w:sz w:val="24"/>
        </w:rPr>
        <w:t>Member</w:t>
      </w:r>
      <w:r w:rsidRPr="00D10012">
        <w:rPr>
          <w:rFonts w:ascii="Palatino Linotype" w:hAnsi="Palatino Linotype"/>
          <w:sz w:val="24"/>
        </w:rPr>
        <w:t xml:space="preserve"> and Patron of the </w:t>
      </w:r>
      <w:r w:rsidR="00D762EE" w:rsidRPr="00D10012">
        <w:rPr>
          <w:rFonts w:ascii="Palatino Linotype" w:hAnsi="Palatino Linotype"/>
          <w:sz w:val="24"/>
        </w:rPr>
        <w:t>ARC</w:t>
      </w:r>
      <w:r w:rsidRPr="00D10012">
        <w:rPr>
          <w:rFonts w:ascii="Palatino Linotype" w:hAnsi="Palatino Linotype"/>
          <w:sz w:val="24"/>
        </w:rPr>
        <w:t xml:space="preserve"> and by the Society.</w:t>
      </w:r>
    </w:p>
    <w:p w14:paraId="5A23A18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3F7C302"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14.</w:t>
      </w:r>
      <w:r w:rsidRPr="00D10012">
        <w:rPr>
          <w:rFonts w:ascii="Palatino Linotype" w:hAnsi="Palatino Linotype"/>
          <w:sz w:val="24"/>
        </w:rPr>
        <w:tab/>
      </w:r>
      <w:r w:rsidRPr="00D10012">
        <w:rPr>
          <w:rFonts w:ascii="Palatino Linotype" w:hAnsi="Palatino Linotype"/>
          <w:b/>
          <w:sz w:val="24"/>
          <w:u w:val="single"/>
        </w:rPr>
        <w:t>Notices</w:t>
      </w:r>
    </w:p>
    <w:p w14:paraId="7300E1D7"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3E4E534" w14:textId="75BDD11D"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14.1</w:t>
      </w:r>
      <w:r w:rsidRPr="00D10012">
        <w:rPr>
          <w:rFonts w:ascii="Palatino Linotype" w:hAnsi="Palatino Linotype"/>
          <w:sz w:val="24"/>
        </w:rPr>
        <w:tab/>
        <w:t xml:space="preserve">Notices under this Constitution may be sent by hand, or by post, or by suitable electronic means or (when to </w:t>
      </w:r>
      <w:r w:rsidR="0006421D" w:rsidRPr="00D10012">
        <w:rPr>
          <w:rFonts w:ascii="Palatino Linotype" w:hAnsi="Palatino Linotype"/>
          <w:sz w:val="24"/>
        </w:rPr>
        <w:t>Members</w:t>
      </w:r>
      <w:r w:rsidRPr="00D10012">
        <w:rPr>
          <w:rFonts w:ascii="Palatino Linotype" w:hAnsi="Palatino Linotype"/>
          <w:sz w:val="24"/>
        </w:rPr>
        <w:t xml:space="preserve"> generally) may be published in any suitable journal or newspaper circulating in </w:t>
      </w:r>
      <w:r w:rsidR="00636856" w:rsidRPr="00D10012">
        <w:rPr>
          <w:rFonts w:ascii="Palatino Linotype" w:hAnsi="Palatino Linotype"/>
          <w:sz w:val="24"/>
        </w:rPr>
        <w:t>Anguilla</w:t>
      </w:r>
      <w:r w:rsidR="0006421D" w:rsidRPr="00D10012">
        <w:rPr>
          <w:rFonts w:ascii="Palatino Linotype" w:hAnsi="Palatino Linotype"/>
          <w:sz w:val="24"/>
        </w:rPr>
        <w:t xml:space="preserve"> </w:t>
      </w:r>
      <w:bookmarkStart w:id="0" w:name="_GoBack"/>
      <w:bookmarkEnd w:id="0"/>
      <w:r w:rsidRPr="00D10012">
        <w:rPr>
          <w:rFonts w:ascii="Palatino Linotype" w:hAnsi="Palatino Linotype"/>
          <w:sz w:val="24"/>
        </w:rPr>
        <w:t xml:space="preserve">or in any newsletter distributed by the </w:t>
      </w:r>
      <w:r w:rsidR="00D762EE" w:rsidRPr="00D10012">
        <w:rPr>
          <w:rFonts w:ascii="Palatino Linotype" w:hAnsi="Palatino Linotype"/>
          <w:sz w:val="24"/>
        </w:rPr>
        <w:t>ARC</w:t>
      </w:r>
      <w:r w:rsidRPr="00D10012">
        <w:rPr>
          <w:rFonts w:ascii="Palatino Linotype" w:hAnsi="Palatino Linotype"/>
          <w:sz w:val="24"/>
        </w:rPr>
        <w:t>.</w:t>
      </w:r>
    </w:p>
    <w:p w14:paraId="7F39A52C"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1828C68" w14:textId="0C379556"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14.2</w:t>
      </w:r>
      <w:r w:rsidRPr="00D10012">
        <w:rPr>
          <w:rFonts w:ascii="Palatino Linotype" w:hAnsi="Palatino Linotype"/>
          <w:sz w:val="24"/>
        </w:rPr>
        <w:tab/>
      </w:r>
      <w:r w:rsidR="00F62725" w:rsidRPr="00D10012">
        <w:rPr>
          <w:rFonts w:ascii="Palatino Linotype" w:hAnsi="Palatino Linotype"/>
          <w:sz w:val="24"/>
        </w:rPr>
        <w:t>A</w:t>
      </w:r>
      <w:r w:rsidRPr="00D10012">
        <w:rPr>
          <w:rFonts w:ascii="Palatino Linotype" w:hAnsi="Palatino Linotype"/>
          <w:sz w:val="24"/>
        </w:rPr>
        <w:t xml:space="preserve"> </w:t>
      </w:r>
      <w:r w:rsidR="0006421D" w:rsidRPr="00D10012">
        <w:rPr>
          <w:rFonts w:ascii="Palatino Linotype" w:hAnsi="Palatino Linotype"/>
          <w:sz w:val="24"/>
        </w:rPr>
        <w:t>Member</w:t>
      </w:r>
      <w:r w:rsidRPr="00D10012">
        <w:rPr>
          <w:rFonts w:ascii="Palatino Linotype" w:hAnsi="Palatino Linotype"/>
          <w:sz w:val="24"/>
        </w:rPr>
        <w:t xml:space="preserve"> is entitled to receive notices </w:t>
      </w:r>
      <w:r w:rsidR="00F62725" w:rsidRPr="00D10012">
        <w:rPr>
          <w:rFonts w:ascii="Palatino Linotype" w:hAnsi="Palatino Linotype"/>
          <w:sz w:val="24"/>
        </w:rPr>
        <w:t>by post, e-mail or</w:t>
      </w:r>
      <w:r w:rsidR="008F2C9A" w:rsidRPr="00D10012">
        <w:rPr>
          <w:rFonts w:ascii="Palatino Linotype" w:hAnsi="Palatino Linotype"/>
          <w:sz w:val="24"/>
        </w:rPr>
        <w:t xml:space="preserve"> telephone, the details for which shall be</w:t>
      </w:r>
      <w:r w:rsidR="00636AAF" w:rsidRPr="00D10012">
        <w:rPr>
          <w:rFonts w:ascii="Palatino Linotype" w:hAnsi="Palatino Linotype"/>
          <w:sz w:val="24"/>
        </w:rPr>
        <w:t xml:space="preserve"> </w:t>
      </w:r>
      <w:r w:rsidRPr="00D10012">
        <w:rPr>
          <w:rFonts w:ascii="Palatino Linotype" w:hAnsi="Palatino Linotype"/>
          <w:sz w:val="24"/>
        </w:rPr>
        <w:t xml:space="preserve">noted in the register of </w:t>
      </w:r>
      <w:r w:rsidR="00C51083" w:rsidRPr="00D10012">
        <w:rPr>
          <w:rFonts w:ascii="Palatino Linotype" w:hAnsi="Palatino Linotype"/>
          <w:sz w:val="24"/>
        </w:rPr>
        <w:t>M</w:t>
      </w:r>
      <w:r w:rsidR="0006421D" w:rsidRPr="00D10012">
        <w:rPr>
          <w:rFonts w:ascii="Palatino Linotype" w:hAnsi="Palatino Linotype"/>
          <w:sz w:val="24"/>
        </w:rPr>
        <w:t>embers</w:t>
      </w:r>
      <w:r w:rsidRPr="00D10012">
        <w:rPr>
          <w:rFonts w:ascii="Palatino Linotype" w:hAnsi="Palatino Linotype"/>
          <w:sz w:val="24"/>
        </w:rPr>
        <w:t>.</w:t>
      </w:r>
    </w:p>
    <w:p w14:paraId="685162B2"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15443C9B"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14.3</w:t>
      </w:r>
      <w:r w:rsidRPr="00D10012">
        <w:rPr>
          <w:rFonts w:ascii="Palatino Linotype" w:hAnsi="Palatino Linotype"/>
          <w:sz w:val="24"/>
        </w:rPr>
        <w:tab/>
        <w:t>Any notice given in accordance with this Constitution is to be treated for all purposes as having been received:</w:t>
      </w:r>
    </w:p>
    <w:p w14:paraId="75D5B60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2B56C2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14.3.1</w:t>
      </w:r>
      <w:r w:rsidRPr="00D10012">
        <w:rPr>
          <w:rFonts w:ascii="Palatino Linotype" w:hAnsi="Palatino Linotype"/>
          <w:sz w:val="24"/>
        </w:rPr>
        <w:tab/>
        <w:t xml:space="preserve">1 clear day </w:t>
      </w:r>
      <w:r w:rsidR="00636AAF" w:rsidRPr="00D10012">
        <w:rPr>
          <w:rFonts w:ascii="Palatino Linotype" w:hAnsi="Palatino Linotype"/>
          <w:sz w:val="24"/>
        </w:rPr>
        <w:t>a</w:t>
      </w:r>
      <w:r w:rsidRPr="00D10012">
        <w:rPr>
          <w:rFonts w:ascii="Palatino Linotype" w:hAnsi="Palatino Linotype"/>
          <w:sz w:val="24"/>
        </w:rPr>
        <w:t>fter being sent by electronic means or delivered by hand to the relevant address;</w:t>
      </w:r>
    </w:p>
    <w:p w14:paraId="2503222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04423A64"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14.3.2</w:t>
      </w:r>
      <w:r w:rsidRPr="00D10012">
        <w:rPr>
          <w:rFonts w:ascii="Palatino Linotype" w:hAnsi="Palatino Linotype"/>
          <w:sz w:val="24"/>
        </w:rPr>
        <w:tab/>
        <w:t>five clear days after being sent by post to that address;</w:t>
      </w:r>
    </w:p>
    <w:p w14:paraId="7BC6CA58"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144D7EC5"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14.3.3</w:t>
      </w:r>
      <w:r w:rsidRPr="00D10012">
        <w:rPr>
          <w:rFonts w:ascii="Palatino Linotype" w:hAnsi="Palatino Linotype"/>
          <w:sz w:val="24"/>
        </w:rPr>
        <w:tab/>
        <w:t>on the date of publication of a journal or newspaper containing the notice;</w:t>
      </w:r>
      <w:r w:rsidR="00990E4C" w:rsidRPr="00D10012">
        <w:rPr>
          <w:rFonts w:ascii="Palatino Linotype" w:hAnsi="Palatino Linotype"/>
          <w:sz w:val="24"/>
        </w:rPr>
        <w:t xml:space="preserve"> or,</w:t>
      </w:r>
    </w:p>
    <w:p w14:paraId="7C04F52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653DABBD" w14:textId="06DBF8C5"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r w:rsidRPr="00D10012">
        <w:rPr>
          <w:rFonts w:ascii="Palatino Linotype" w:hAnsi="Palatino Linotype"/>
          <w:sz w:val="24"/>
        </w:rPr>
        <w:t>14.3.4</w:t>
      </w:r>
      <w:r w:rsidRPr="00D10012">
        <w:rPr>
          <w:rFonts w:ascii="Palatino Linotype" w:hAnsi="Palatino Linotype"/>
          <w:sz w:val="24"/>
        </w:rPr>
        <w:tab/>
        <w:t xml:space="preserve">on being handed to the </w:t>
      </w:r>
      <w:r w:rsidR="008559EF" w:rsidRPr="00D10012">
        <w:rPr>
          <w:rFonts w:ascii="Palatino Linotype" w:hAnsi="Palatino Linotype"/>
          <w:sz w:val="24"/>
        </w:rPr>
        <w:t>Member</w:t>
      </w:r>
      <w:r w:rsidRPr="00D10012">
        <w:rPr>
          <w:rFonts w:ascii="Palatino Linotype" w:hAnsi="Palatino Linotype"/>
          <w:sz w:val="24"/>
        </w:rPr>
        <w:t xml:space="preserve"> personally </w:t>
      </w:r>
    </w:p>
    <w:p w14:paraId="09F2521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304433CB" w14:textId="06A98B3E"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Palatino Linotype" w:hAnsi="Palatino Linotype"/>
          <w:sz w:val="24"/>
        </w:rPr>
      </w:pPr>
    </w:p>
    <w:p w14:paraId="4383BAC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FA046F2" w14:textId="675A3B0A"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14.4</w:t>
      </w:r>
      <w:r w:rsidRPr="00D10012">
        <w:rPr>
          <w:rFonts w:ascii="Palatino Linotype" w:hAnsi="Palatino Linotype"/>
          <w:sz w:val="24"/>
        </w:rPr>
        <w:tab/>
        <w:t xml:space="preserve">A technical defect in the giving of notice, of which the </w:t>
      </w:r>
      <w:r w:rsidR="00990E4C" w:rsidRPr="00D10012">
        <w:rPr>
          <w:rFonts w:ascii="Palatino Linotype" w:hAnsi="Palatino Linotype"/>
          <w:sz w:val="24"/>
        </w:rPr>
        <w:t>Members</w:t>
      </w:r>
      <w:r w:rsidRPr="00D10012">
        <w:rPr>
          <w:rFonts w:ascii="Palatino Linotype" w:hAnsi="Palatino Linotype"/>
          <w:sz w:val="24"/>
        </w:rPr>
        <w:t xml:space="preserve"> of the Overseas Branch or the members of the</w:t>
      </w:r>
      <w:r w:rsidR="003722B5" w:rsidRPr="00D10012">
        <w:rPr>
          <w:rFonts w:ascii="Palatino Linotype" w:hAnsi="Palatino Linotype"/>
          <w:sz w:val="24"/>
        </w:rPr>
        <w:t xml:space="preserve"> Board</w:t>
      </w:r>
      <w:r w:rsidRPr="00D10012">
        <w:rPr>
          <w:rFonts w:ascii="Palatino Linotype" w:hAnsi="Palatino Linotype"/>
          <w:sz w:val="24"/>
        </w:rPr>
        <w:t xml:space="preserve"> are </w:t>
      </w:r>
      <w:r w:rsidR="00B15C05" w:rsidRPr="00D10012">
        <w:rPr>
          <w:rFonts w:ascii="Palatino Linotype" w:hAnsi="Palatino Linotype"/>
          <w:sz w:val="24"/>
        </w:rPr>
        <w:t>unaware at the time</w:t>
      </w:r>
      <w:r w:rsidRPr="00D10012">
        <w:rPr>
          <w:rFonts w:ascii="Palatino Linotype" w:hAnsi="Palatino Linotype"/>
          <w:sz w:val="24"/>
        </w:rPr>
        <w:t>, does not invalidate decisions taken at a meeting.</w:t>
      </w:r>
    </w:p>
    <w:p w14:paraId="32CE7AAC"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644DA4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15.</w:t>
      </w:r>
      <w:r w:rsidRPr="00D10012">
        <w:rPr>
          <w:rFonts w:ascii="Palatino Linotype" w:hAnsi="Palatino Linotype"/>
          <w:sz w:val="24"/>
        </w:rPr>
        <w:tab/>
      </w:r>
      <w:r w:rsidRPr="00D10012">
        <w:rPr>
          <w:rFonts w:ascii="Palatino Linotype" w:hAnsi="Palatino Linotype"/>
          <w:b/>
          <w:sz w:val="24"/>
          <w:u w:val="single"/>
        </w:rPr>
        <w:t>Seal</w:t>
      </w:r>
    </w:p>
    <w:p w14:paraId="0A767557"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D805023" w14:textId="2D70E01C"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15.1</w:t>
      </w:r>
      <w:r w:rsidRPr="00D10012">
        <w:rPr>
          <w:rFonts w:ascii="Palatino Linotype" w:hAnsi="Palatino Linotype"/>
          <w:sz w:val="24"/>
        </w:rPr>
        <w:tab/>
        <w:t xml:space="preserve">The seal of the </w:t>
      </w:r>
      <w:r w:rsidR="001D4BDB" w:rsidRPr="00D10012">
        <w:rPr>
          <w:rFonts w:ascii="Palatino Linotype" w:hAnsi="Palatino Linotype"/>
          <w:sz w:val="24"/>
        </w:rPr>
        <w:t>ARC</w:t>
      </w:r>
      <w:r w:rsidRPr="00D10012">
        <w:rPr>
          <w:rFonts w:ascii="Palatino Linotype" w:hAnsi="Palatino Linotype"/>
          <w:sz w:val="24"/>
        </w:rPr>
        <w:t xml:space="preserve"> shall be in such form as the </w:t>
      </w:r>
      <w:r w:rsidR="003722B5" w:rsidRPr="00D10012">
        <w:rPr>
          <w:rFonts w:ascii="Palatino Linotype" w:hAnsi="Palatino Linotype"/>
          <w:sz w:val="24"/>
        </w:rPr>
        <w:t xml:space="preserve">Board </w:t>
      </w:r>
      <w:r w:rsidRPr="00D10012">
        <w:rPr>
          <w:rFonts w:ascii="Palatino Linotype" w:hAnsi="Palatino Linotype"/>
          <w:sz w:val="24"/>
        </w:rPr>
        <w:t>may from time to time determine</w:t>
      </w:r>
      <w:r w:rsidR="004F1969" w:rsidRPr="00D10012">
        <w:rPr>
          <w:rFonts w:ascii="Palatino Linotype" w:hAnsi="Palatino Linotype"/>
          <w:sz w:val="24"/>
        </w:rPr>
        <w:t xml:space="preserve">, subject to the </w:t>
      </w:r>
      <w:r w:rsidR="001D4BDB" w:rsidRPr="00D10012">
        <w:rPr>
          <w:rFonts w:ascii="Palatino Linotype" w:hAnsi="Palatino Linotype"/>
          <w:sz w:val="24"/>
        </w:rPr>
        <w:t>ARC</w:t>
      </w:r>
      <w:r w:rsidR="004F1969" w:rsidRPr="00D10012">
        <w:rPr>
          <w:rFonts w:ascii="Palatino Linotype" w:hAnsi="Palatino Linotype"/>
          <w:sz w:val="24"/>
        </w:rPr>
        <w:t xml:space="preserve">’s undertakings contained in the Charter of Association. </w:t>
      </w:r>
    </w:p>
    <w:p w14:paraId="3E8F3E22"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184F7C17" w14:textId="5CCC2008" w:rsidR="000E58CA"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lang w:val="en-GB"/>
        </w:rPr>
      </w:pPr>
      <w:r w:rsidRPr="00D10012">
        <w:rPr>
          <w:rFonts w:ascii="Palatino Linotype" w:hAnsi="Palatino Linotype"/>
          <w:sz w:val="24"/>
        </w:rPr>
        <w:t>15.2</w:t>
      </w:r>
      <w:r w:rsidRPr="00D10012">
        <w:rPr>
          <w:rFonts w:ascii="Palatino Linotype" w:hAnsi="Palatino Linotype"/>
          <w:sz w:val="24"/>
        </w:rPr>
        <w:tab/>
      </w:r>
      <w:r w:rsidRPr="00D10012">
        <w:rPr>
          <w:rFonts w:ascii="Palatino Linotype" w:hAnsi="Palatino Linotype"/>
          <w:sz w:val="24"/>
          <w:lang w:val="en-GB"/>
        </w:rPr>
        <w:t xml:space="preserve">The seal of the </w:t>
      </w:r>
      <w:r w:rsidR="001D4BDB" w:rsidRPr="00D10012">
        <w:rPr>
          <w:rFonts w:ascii="Palatino Linotype" w:hAnsi="Palatino Linotype"/>
          <w:sz w:val="24"/>
          <w:lang w:val="en-GB"/>
        </w:rPr>
        <w:t>ARC</w:t>
      </w:r>
      <w:r w:rsidRPr="00D10012">
        <w:rPr>
          <w:rFonts w:ascii="Palatino Linotype" w:hAnsi="Palatino Linotype"/>
          <w:sz w:val="24"/>
          <w:lang w:val="en-GB"/>
        </w:rPr>
        <w:t xml:space="preserve"> shall not be affixed to any instrument except </w:t>
      </w:r>
      <w:r w:rsidR="005C21C4" w:rsidRPr="00D10012">
        <w:rPr>
          <w:rFonts w:ascii="Palatino Linotype" w:hAnsi="Palatino Linotype"/>
          <w:sz w:val="24"/>
          <w:lang w:val="en-GB"/>
        </w:rPr>
        <w:t xml:space="preserve">when </w:t>
      </w:r>
      <w:r w:rsidRPr="00D10012">
        <w:rPr>
          <w:rFonts w:ascii="Palatino Linotype" w:hAnsi="Palatino Linotype"/>
          <w:sz w:val="24"/>
          <w:lang w:val="en-GB"/>
        </w:rPr>
        <w:t>attested by the signature of any two members of the</w:t>
      </w:r>
      <w:r w:rsidR="003722B5" w:rsidRPr="00D10012">
        <w:rPr>
          <w:rFonts w:ascii="Palatino Linotype" w:hAnsi="Palatino Linotype"/>
          <w:sz w:val="24"/>
        </w:rPr>
        <w:t xml:space="preserve"> Board </w:t>
      </w:r>
      <w:r w:rsidRPr="00D10012">
        <w:rPr>
          <w:rFonts w:ascii="Palatino Linotype" w:hAnsi="Palatino Linotype"/>
          <w:sz w:val="24"/>
          <w:lang w:val="en-GB"/>
        </w:rPr>
        <w:t>or some other person appointed by the</w:t>
      </w:r>
      <w:r w:rsidR="003722B5" w:rsidRPr="00D10012">
        <w:rPr>
          <w:rFonts w:ascii="Palatino Linotype" w:hAnsi="Palatino Linotype"/>
          <w:sz w:val="24"/>
        </w:rPr>
        <w:t xml:space="preserve"> Board </w:t>
      </w:r>
      <w:r w:rsidRPr="00D10012">
        <w:rPr>
          <w:rFonts w:ascii="Palatino Linotype" w:hAnsi="Palatino Linotype"/>
          <w:sz w:val="24"/>
          <w:lang w:val="en-GB"/>
        </w:rPr>
        <w:t>for th</w:t>
      </w:r>
      <w:r w:rsidR="005C21C4" w:rsidRPr="00D10012">
        <w:rPr>
          <w:rFonts w:ascii="Palatino Linotype" w:hAnsi="Palatino Linotype"/>
          <w:sz w:val="24"/>
          <w:lang w:val="en-GB"/>
        </w:rPr>
        <w:t>at</w:t>
      </w:r>
      <w:r w:rsidRPr="00D10012">
        <w:rPr>
          <w:rFonts w:ascii="Palatino Linotype" w:hAnsi="Palatino Linotype"/>
          <w:sz w:val="24"/>
          <w:lang w:val="en-GB"/>
        </w:rPr>
        <w:t xml:space="preserve"> purpose</w:t>
      </w:r>
      <w:r w:rsidR="005C21C4" w:rsidRPr="00D10012">
        <w:rPr>
          <w:rFonts w:ascii="Palatino Linotype" w:hAnsi="Palatino Linotype"/>
          <w:sz w:val="24"/>
          <w:lang w:val="en-GB"/>
        </w:rPr>
        <w:t>.</w:t>
      </w:r>
      <w:r w:rsidRPr="00D10012">
        <w:rPr>
          <w:rFonts w:ascii="Palatino Linotype" w:hAnsi="Palatino Linotype"/>
          <w:sz w:val="24"/>
          <w:lang w:val="en-GB"/>
        </w:rPr>
        <w:t xml:space="preserve"> </w:t>
      </w:r>
      <w:r w:rsidR="005C21C4" w:rsidRPr="00D10012">
        <w:rPr>
          <w:rFonts w:ascii="Palatino Linotype" w:hAnsi="Palatino Linotype"/>
          <w:sz w:val="24"/>
          <w:lang w:val="en-GB"/>
        </w:rPr>
        <w:t xml:space="preserve"> </w:t>
      </w:r>
      <w:r w:rsidR="000E58CA" w:rsidRPr="00D10012">
        <w:rPr>
          <w:rFonts w:ascii="Palatino Linotype" w:hAnsi="Palatino Linotype"/>
          <w:sz w:val="24"/>
          <w:lang w:val="en-GB"/>
        </w:rPr>
        <w:t xml:space="preserve">Use of the seal will be limited to documents </w:t>
      </w:r>
      <w:r w:rsidR="00BB7B25" w:rsidRPr="00D10012">
        <w:rPr>
          <w:rFonts w:ascii="Palatino Linotype" w:hAnsi="Palatino Linotype"/>
          <w:sz w:val="24"/>
          <w:lang w:val="en-GB"/>
        </w:rPr>
        <w:t xml:space="preserve">requiring authentication, including any copies of this Constitution, the minutes of any </w:t>
      </w:r>
      <w:r w:rsidR="0042731A" w:rsidRPr="00D10012">
        <w:rPr>
          <w:rFonts w:ascii="Palatino Linotype" w:hAnsi="Palatino Linotype"/>
          <w:sz w:val="24"/>
          <w:lang w:val="en-GB"/>
        </w:rPr>
        <w:t xml:space="preserve">relevant </w:t>
      </w:r>
      <w:r w:rsidR="00BB7B25" w:rsidRPr="00D10012">
        <w:rPr>
          <w:rFonts w:ascii="Palatino Linotype" w:hAnsi="Palatino Linotype"/>
          <w:sz w:val="24"/>
          <w:lang w:val="en-GB"/>
        </w:rPr>
        <w:t xml:space="preserve">meetings or any other documents required to be attested by such member of the </w:t>
      </w:r>
      <w:r w:rsidR="003722B5" w:rsidRPr="00D10012">
        <w:rPr>
          <w:rFonts w:ascii="Palatino Linotype" w:hAnsi="Palatino Linotype"/>
          <w:sz w:val="24"/>
          <w:lang w:val="en-GB"/>
        </w:rPr>
        <w:t>Board</w:t>
      </w:r>
      <w:r w:rsidR="00BB7B25" w:rsidRPr="00D10012">
        <w:rPr>
          <w:rFonts w:ascii="Palatino Linotype" w:hAnsi="Palatino Linotype"/>
          <w:sz w:val="24"/>
        </w:rPr>
        <w:t xml:space="preserve"> </w:t>
      </w:r>
      <w:r w:rsidR="00BB7B25" w:rsidRPr="00D10012">
        <w:rPr>
          <w:rFonts w:ascii="Palatino Linotype" w:hAnsi="Palatino Linotype"/>
          <w:sz w:val="24"/>
          <w:lang w:val="en-GB"/>
        </w:rPr>
        <w:t>or appointed person.</w:t>
      </w:r>
    </w:p>
    <w:p w14:paraId="3C583AC0" w14:textId="77777777" w:rsidR="000E58CA" w:rsidRPr="00D10012" w:rsidRDefault="000E58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lang w:val="en-GB"/>
        </w:rPr>
      </w:pPr>
    </w:p>
    <w:p w14:paraId="6D84271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1DCE4E5" w14:textId="3C0EFCB3" w:rsidR="000850E5" w:rsidRPr="00D10012" w:rsidRDefault="00BB7B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16</w:t>
      </w:r>
      <w:r w:rsidR="000850E5" w:rsidRPr="00D10012">
        <w:rPr>
          <w:rFonts w:ascii="Palatino Linotype" w:hAnsi="Palatino Linotype"/>
          <w:sz w:val="24"/>
        </w:rPr>
        <w:t>.</w:t>
      </w:r>
      <w:r w:rsidR="000850E5" w:rsidRPr="00D10012">
        <w:rPr>
          <w:rFonts w:ascii="Palatino Linotype" w:hAnsi="Palatino Linotype"/>
          <w:sz w:val="24"/>
        </w:rPr>
        <w:tab/>
      </w:r>
      <w:r w:rsidR="000850E5" w:rsidRPr="00D10012">
        <w:rPr>
          <w:rFonts w:ascii="Palatino Linotype" w:hAnsi="Palatino Linotype"/>
          <w:b/>
          <w:sz w:val="24"/>
          <w:u w:val="single"/>
        </w:rPr>
        <w:t>Amendments</w:t>
      </w:r>
    </w:p>
    <w:p w14:paraId="1245CD95"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3EF53EB9" w14:textId="77777777" w:rsidR="00027E3D" w:rsidRPr="00D10012" w:rsidRDefault="00027E3D" w:rsidP="002632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This Constitution may be amended at a general meeting by a two-thirds majority of the votes cast, but</w:t>
      </w:r>
    </w:p>
    <w:p w14:paraId="7D81C95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7152939" w14:textId="774BB77B"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w:t>
      </w:r>
      <w:r w:rsidR="00BB7B25" w:rsidRPr="00D10012">
        <w:rPr>
          <w:rFonts w:ascii="Palatino Linotype" w:hAnsi="Palatino Linotype"/>
          <w:sz w:val="24"/>
        </w:rPr>
        <w:t>6</w:t>
      </w:r>
      <w:r w:rsidRPr="00D10012">
        <w:rPr>
          <w:rFonts w:ascii="Palatino Linotype" w:hAnsi="Palatino Linotype"/>
          <w:sz w:val="24"/>
        </w:rPr>
        <w:t>.1</w:t>
      </w:r>
      <w:r w:rsidRPr="00D10012">
        <w:rPr>
          <w:rFonts w:ascii="Palatino Linotype" w:hAnsi="Palatino Linotype"/>
          <w:sz w:val="24"/>
        </w:rPr>
        <w:tab/>
        <w:t xml:space="preserve">The </w:t>
      </w:r>
      <w:r w:rsidR="00BB7B25" w:rsidRPr="00D10012">
        <w:rPr>
          <w:rFonts w:ascii="Palatino Linotype" w:hAnsi="Palatino Linotype"/>
          <w:sz w:val="24"/>
        </w:rPr>
        <w:t>Members</w:t>
      </w:r>
      <w:r w:rsidRPr="00D10012">
        <w:rPr>
          <w:rFonts w:ascii="Palatino Linotype" w:hAnsi="Palatino Linotype"/>
          <w:sz w:val="24"/>
        </w:rPr>
        <w:t xml:space="preserve"> must be given 21 clear days' notice of the proposed amendments.</w:t>
      </w:r>
    </w:p>
    <w:p w14:paraId="01DB7934"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BC57F5B" w14:textId="2ECADE93"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w:t>
      </w:r>
      <w:r w:rsidR="00BB7B25" w:rsidRPr="00D10012">
        <w:rPr>
          <w:rFonts w:ascii="Palatino Linotype" w:hAnsi="Palatino Linotype"/>
          <w:sz w:val="24"/>
        </w:rPr>
        <w:t>6</w:t>
      </w:r>
      <w:r w:rsidRPr="00D10012">
        <w:rPr>
          <w:rFonts w:ascii="Palatino Linotype" w:hAnsi="Palatino Linotype"/>
          <w:sz w:val="24"/>
        </w:rPr>
        <w:t>.2</w:t>
      </w:r>
      <w:r w:rsidRPr="00D10012">
        <w:rPr>
          <w:rFonts w:ascii="Palatino Linotype" w:hAnsi="Palatino Linotype"/>
          <w:sz w:val="24"/>
        </w:rPr>
        <w:tab/>
        <w:t>No amendment is valid unless or until it has received the written approval of the Board of Trustees of the Society.</w:t>
      </w:r>
    </w:p>
    <w:p w14:paraId="42B39A2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14188815" w14:textId="37C96EAA" w:rsidR="009A2168" w:rsidRPr="00D10012" w:rsidRDefault="000850E5" w:rsidP="009A21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1</w:t>
      </w:r>
      <w:r w:rsidR="00BB7B25" w:rsidRPr="00D10012">
        <w:rPr>
          <w:rFonts w:ascii="Palatino Linotype" w:hAnsi="Palatino Linotype"/>
          <w:sz w:val="24"/>
        </w:rPr>
        <w:t>7</w:t>
      </w:r>
      <w:r w:rsidRPr="00D10012">
        <w:rPr>
          <w:rFonts w:ascii="Palatino Linotype" w:hAnsi="Palatino Linotype"/>
          <w:sz w:val="24"/>
        </w:rPr>
        <w:t>.</w:t>
      </w:r>
      <w:r w:rsidRPr="00D10012">
        <w:rPr>
          <w:rFonts w:ascii="Palatino Linotype" w:hAnsi="Palatino Linotype"/>
          <w:sz w:val="24"/>
        </w:rPr>
        <w:tab/>
      </w:r>
      <w:r w:rsidR="009A2168" w:rsidRPr="00D10012">
        <w:rPr>
          <w:rFonts w:ascii="Palatino Linotype" w:hAnsi="Palatino Linotype"/>
          <w:b/>
          <w:sz w:val="24"/>
          <w:u w:val="single"/>
        </w:rPr>
        <w:t>Dissolution</w:t>
      </w:r>
    </w:p>
    <w:p w14:paraId="7F2CCD2F" w14:textId="0C294AD9"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74C8852C"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BA9E7FD" w14:textId="20AEF3B9"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Palatino Linotype" w:hAnsi="Palatino Linotype"/>
          <w:sz w:val="24"/>
        </w:rPr>
      </w:pPr>
      <w:r w:rsidRPr="00D10012">
        <w:rPr>
          <w:rFonts w:ascii="Palatino Linotype" w:hAnsi="Palatino Linotype"/>
          <w:sz w:val="24"/>
        </w:rPr>
        <w:t xml:space="preserve">The </w:t>
      </w:r>
      <w:r w:rsidR="001D4BDB" w:rsidRPr="00D10012">
        <w:rPr>
          <w:rFonts w:ascii="Palatino Linotype" w:hAnsi="Palatino Linotype"/>
          <w:sz w:val="24"/>
        </w:rPr>
        <w:t>ARC</w:t>
      </w:r>
      <w:r w:rsidRPr="00D10012">
        <w:rPr>
          <w:rFonts w:ascii="Palatino Linotype" w:hAnsi="Palatino Linotype"/>
          <w:sz w:val="24"/>
        </w:rPr>
        <w:t xml:space="preserve"> may be dissolved</w:t>
      </w:r>
      <w:r w:rsidR="00A01E51" w:rsidRPr="00D10012">
        <w:rPr>
          <w:rFonts w:ascii="Palatino Linotype" w:hAnsi="Palatino Linotype"/>
          <w:sz w:val="24"/>
        </w:rPr>
        <w:t xml:space="preserve">, following </w:t>
      </w:r>
      <w:r w:rsidR="00DD27E1" w:rsidRPr="00D10012">
        <w:rPr>
          <w:rFonts w:ascii="Palatino Linotype" w:hAnsi="Palatino Linotype"/>
          <w:sz w:val="24"/>
        </w:rPr>
        <w:t xml:space="preserve">prior </w:t>
      </w:r>
      <w:r w:rsidR="00A01E51" w:rsidRPr="00D10012">
        <w:rPr>
          <w:rFonts w:ascii="Palatino Linotype" w:hAnsi="Palatino Linotype"/>
          <w:sz w:val="24"/>
        </w:rPr>
        <w:t xml:space="preserve">consultation </w:t>
      </w:r>
      <w:r w:rsidR="00872FE8" w:rsidRPr="00D10012">
        <w:rPr>
          <w:rFonts w:ascii="Palatino Linotype" w:hAnsi="Palatino Linotype"/>
          <w:sz w:val="24"/>
        </w:rPr>
        <w:t xml:space="preserve">with the </w:t>
      </w:r>
      <w:r w:rsidR="00F3085B" w:rsidRPr="00D10012">
        <w:rPr>
          <w:rFonts w:ascii="Palatino Linotype" w:hAnsi="Palatino Linotype"/>
          <w:sz w:val="24"/>
        </w:rPr>
        <w:t xml:space="preserve">Society’s Overseas </w:t>
      </w:r>
      <w:r w:rsidR="007E145E" w:rsidRPr="00D10012">
        <w:rPr>
          <w:rFonts w:ascii="Palatino Linotype" w:hAnsi="Palatino Linotype"/>
          <w:sz w:val="24"/>
        </w:rPr>
        <w:t xml:space="preserve">Branches </w:t>
      </w:r>
      <w:r w:rsidR="00F3085B" w:rsidRPr="00D10012">
        <w:rPr>
          <w:rFonts w:ascii="Palatino Linotype" w:hAnsi="Palatino Linotype"/>
          <w:sz w:val="24"/>
        </w:rPr>
        <w:t>Managing Director</w:t>
      </w:r>
      <w:r w:rsidR="00872FE8" w:rsidRPr="00D10012">
        <w:rPr>
          <w:rFonts w:ascii="Palatino Linotype" w:hAnsi="Palatino Linotype"/>
          <w:sz w:val="24"/>
        </w:rPr>
        <w:t>,</w:t>
      </w:r>
      <w:r w:rsidRPr="00D10012">
        <w:rPr>
          <w:rFonts w:ascii="Palatino Linotype" w:hAnsi="Palatino Linotype"/>
          <w:sz w:val="24"/>
        </w:rPr>
        <w:t xml:space="preserve"> by a resolution of the </w:t>
      </w:r>
      <w:r w:rsidR="003722B5" w:rsidRPr="00D10012">
        <w:rPr>
          <w:rFonts w:ascii="Palatino Linotype" w:hAnsi="Palatino Linotype"/>
          <w:sz w:val="24"/>
        </w:rPr>
        <w:t>Governing Board</w:t>
      </w:r>
      <w:r w:rsidRPr="00D10012">
        <w:rPr>
          <w:rFonts w:ascii="Palatino Linotype" w:hAnsi="Palatino Linotype"/>
          <w:sz w:val="24"/>
        </w:rPr>
        <w:t xml:space="preserve"> passed by a two-thirds majority of the members of the </w:t>
      </w:r>
      <w:r w:rsidR="003722B5" w:rsidRPr="00D10012">
        <w:rPr>
          <w:rFonts w:ascii="Palatino Linotype" w:hAnsi="Palatino Linotype"/>
          <w:sz w:val="24"/>
        </w:rPr>
        <w:t xml:space="preserve">Governing Board </w:t>
      </w:r>
      <w:r w:rsidRPr="00D10012">
        <w:rPr>
          <w:rFonts w:ascii="Palatino Linotype" w:hAnsi="Palatino Linotype"/>
          <w:sz w:val="24"/>
        </w:rPr>
        <w:t xml:space="preserve">present and voting. </w:t>
      </w:r>
      <w:r w:rsidR="00AE47DE" w:rsidRPr="00D10012">
        <w:rPr>
          <w:rFonts w:ascii="Palatino Linotype" w:hAnsi="Palatino Linotype"/>
          <w:sz w:val="24"/>
        </w:rPr>
        <w:t xml:space="preserve"> </w:t>
      </w:r>
      <w:r w:rsidR="00245FBB" w:rsidRPr="00D10012">
        <w:rPr>
          <w:rFonts w:ascii="Palatino Linotype" w:hAnsi="Palatino Linotype"/>
          <w:sz w:val="24"/>
        </w:rPr>
        <w:t xml:space="preserve">Such </w:t>
      </w:r>
      <w:r w:rsidR="008F719F" w:rsidRPr="00D10012">
        <w:rPr>
          <w:rFonts w:ascii="Palatino Linotype" w:hAnsi="Palatino Linotype"/>
          <w:sz w:val="24"/>
        </w:rPr>
        <w:t xml:space="preserve">a resolution will require </w:t>
      </w:r>
      <w:r w:rsidR="006A151E" w:rsidRPr="00D10012">
        <w:rPr>
          <w:rFonts w:ascii="Palatino Linotype" w:hAnsi="Palatino Linotype"/>
          <w:sz w:val="24"/>
        </w:rPr>
        <w:t xml:space="preserve">subsequent </w:t>
      </w:r>
      <w:r w:rsidR="008F719F" w:rsidRPr="00D10012">
        <w:rPr>
          <w:rFonts w:ascii="Palatino Linotype" w:hAnsi="Palatino Linotype"/>
          <w:sz w:val="24"/>
        </w:rPr>
        <w:t>ratification by the British Red Cross Board of Trustees</w:t>
      </w:r>
      <w:r w:rsidR="00AE47DE" w:rsidRPr="00D10012">
        <w:rPr>
          <w:rFonts w:ascii="Palatino Linotype" w:hAnsi="Palatino Linotype"/>
          <w:sz w:val="24"/>
        </w:rPr>
        <w:t xml:space="preserve"> before coming into effect.</w:t>
      </w:r>
      <w:r w:rsidR="008F719F" w:rsidRPr="00D10012">
        <w:rPr>
          <w:rFonts w:ascii="Palatino Linotype" w:hAnsi="Palatino Linotype"/>
          <w:sz w:val="24"/>
        </w:rPr>
        <w:t xml:space="preserve"> </w:t>
      </w:r>
      <w:r w:rsidR="00AE47DE" w:rsidRPr="00D10012">
        <w:rPr>
          <w:rFonts w:ascii="Palatino Linotype" w:hAnsi="Palatino Linotype"/>
          <w:sz w:val="24"/>
        </w:rPr>
        <w:t xml:space="preserve"> </w:t>
      </w:r>
      <w:r w:rsidRPr="00D10012">
        <w:rPr>
          <w:rFonts w:ascii="Palatino Linotype" w:hAnsi="Palatino Linotype"/>
          <w:sz w:val="24"/>
        </w:rPr>
        <w:t xml:space="preserve">Any surplus after the satisfaction of the </w:t>
      </w:r>
      <w:r w:rsidR="001D4BDB" w:rsidRPr="00D10012">
        <w:rPr>
          <w:rFonts w:ascii="Palatino Linotype" w:hAnsi="Palatino Linotype"/>
          <w:sz w:val="24"/>
        </w:rPr>
        <w:t>ARC</w:t>
      </w:r>
      <w:r w:rsidRPr="00D10012">
        <w:rPr>
          <w:rFonts w:ascii="Palatino Linotype" w:hAnsi="Palatino Linotype"/>
          <w:sz w:val="24"/>
        </w:rPr>
        <w:t>'s debts and liabilities shall be paid to the Society.</w:t>
      </w:r>
    </w:p>
    <w:p w14:paraId="1CEE190A" w14:textId="4D721C21" w:rsidR="00C95CC1" w:rsidRPr="00D10012" w:rsidRDefault="00C95CC1" w:rsidP="00C95C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2BB0D20E" w14:textId="20D47F9B" w:rsidR="00F04257" w:rsidRPr="00D10012" w:rsidRDefault="00C95CC1" w:rsidP="00F042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b/>
          <w:bCs/>
          <w:sz w:val="24"/>
        </w:rPr>
      </w:pPr>
      <w:r w:rsidRPr="00D10012">
        <w:rPr>
          <w:rFonts w:ascii="Palatino Linotype" w:hAnsi="Palatino Linotype"/>
          <w:sz w:val="24"/>
        </w:rPr>
        <w:t xml:space="preserve">18. </w:t>
      </w:r>
      <w:r w:rsidRPr="00D10012">
        <w:rPr>
          <w:rFonts w:ascii="Palatino Linotype" w:hAnsi="Palatino Linotype"/>
          <w:sz w:val="24"/>
        </w:rPr>
        <w:tab/>
      </w:r>
      <w:r w:rsidR="00F04257" w:rsidRPr="00D10012">
        <w:rPr>
          <w:rFonts w:ascii="Palatino Linotype" w:hAnsi="Palatino Linotype"/>
          <w:b/>
          <w:bCs/>
          <w:sz w:val="24"/>
        </w:rPr>
        <w:t>Savings Clause</w:t>
      </w:r>
    </w:p>
    <w:p w14:paraId="3866D253" w14:textId="77777777" w:rsidR="00F04257" w:rsidRPr="00D10012" w:rsidRDefault="00F04257" w:rsidP="00F042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p>
    <w:p w14:paraId="2DADFB80" w14:textId="0CA516D8" w:rsidR="00C95CC1" w:rsidRPr="00D10012" w:rsidRDefault="00F04257" w:rsidP="002632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Palatino Linotype" w:hAnsi="Palatino Linotype"/>
          <w:sz w:val="24"/>
        </w:rPr>
      </w:pPr>
      <w:r w:rsidRPr="00D10012">
        <w:rPr>
          <w:rFonts w:ascii="Palatino Linotype" w:hAnsi="Palatino Linotype"/>
          <w:sz w:val="24"/>
        </w:rPr>
        <w:tab/>
      </w:r>
      <w:r w:rsidR="00317925" w:rsidRPr="00D10012">
        <w:rPr>
          <w:rFonts w:ascii="Palatino Linotype" w:hAnsi="Palatino Linotype"/>
          <w:sz w:val="24"/>
        </w:rPr>
        <w:t>Nothing in this Constitution shall affect or be deemed to affect the rights</w:t>
      </w:r>
      <w:r w:rsidR="00C02799" w:rsidRPr="00D10012">
        <w:rPr>
          <w:rFonts w:ascii="Palatino Linotype" w:hAnsi="Palatino Linotype"/>
          <w:sz w:val="24"/>
        </w:rPr>
        <w:t xml:space="preserve">, </w:t>
      </w:r>
      <w:r w:rsidR="00317925" w:rsidRPr="00D10012">
        <w:rPr>
          <w:rFonts w:ascii="Palatino Linotype" w:hAnsi="Palatino Linotype"/>
          <w:sz w:val="24"/>
        </w:rPr>
        <w:t xml:space="preserve">powers </w:t>
      </w:r>
      <w:r w:rsidR="00C02799" w:rsidRPr="00D10012">
        <w:rPr>
          <w:rFonts w:ascii="Palatino Linotype" w:hAnsi="Palatino Linotype"/>
          <w:sz w:val="24"/>
        </w:rPr>
        <w:t xml:space="preserve">and responsibilities </w:t>
      </w:r>
      <w:r w:rsidR="00317925" w:rsidRPr="00D10012">
        <w:rPr>
          <w:rFonts w:ascii="Palatino Linotype" w:hAnsi="Palatino Linotype"/>
          <w:sz w:val="24"/>
        </w:rPr>
        <w:t>of the British Red Cross Society under its Royal Charter, except</w:t>
      </w:r>
      <w:r w:rsidRPr="00D10012">
        <w:rPr>
          <w:rFonts w:ascii="Palatino Linotype" w:hAnsi="Palatino Linotype"/>
          <w:sz w:val="24"/>
        </w:rPr>
        <w:t xml:space="preserve"> as mentioned in this Constitution. </w:t>
      </w:r>
    </w:p>
    <w:p w14:paraId="5035AA4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b/>
          <w:sz w:val="28"/>
        </w:rPr>
      </w:pPr>
    </w:p>
    <w:p w14:paraId="35D1552F"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b/>
          <w:sz w:val="28"/>
        </w:rPr>
      </w:pPr>
      <w:r w:rsidRPr="00D10012">
        <w:rPr>
          <w:rFonts w:ascii="Palatino Linotype" w:hAnsi="Palatino Linotype"/>
          <w:b/>
          <w:sz w:val="28"/>
        </w:rPr>
        <w:t>************</w:t>
      </w:r>
    </w:p>
    <w:p w14:paraId="3ABDB02F"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b/>
          <w:sz w:val="28"/>
        </w:rPr>
      </w:pPr>
    </w:p>
    <w:p w14:paraId="1A1CD930"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sz w:val="28"/>
        </w:rPr>
      </w:pPr>
      <w:r w:rsidRPr="00D10012">
        <w:rPr>
          <w:rFonts w:ascii="Palatino Linotype" w:hAnsi="Palatino Linotype"/>
          <w:b/>
          <w:sz w:val="28"/>
        </w:rPr>
        <w:t>THE SCHEDULE</w:t>
      </w:r>
    </w:p>
    <w:p w14:paraId="5FC4BF4E"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8"/>
        </w:rPr>
      </w:pPr>
    </w:p>
    <w:p w14:paraId="19EC0E5F"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sz w:val="28"/>
        </w:rPr>
      </w:pPr>
      <w:r w:rsidRPr="00D10012">
        <w:rPr>
          <w:rFonts w:ascii="Palatino Linotype" w:hAnsi="Palatino Linotype"/>
          <w:sz w:val="28"/>
        </w:rPr>
        <w:t>The Fundamental Principles of the International Red Cross and Red Crescent Movement.</w:t>
      </w:r>
    </w:p>
    <w:p w14:paraId="0FF00FBB"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07983BC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639CF4D"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b/>
          <w:sz w:val="24"/>
        </w:rPr>
        <w:t>HUMANITY</w:t>
      </w:r>
    </w:p>
    <w:p w14:paraId="22D2BBE7"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The International Red Cross and Red Crescent Movement, born of a desire to bring assistance without discrimination to the wounded on the battlefield, endeavours, in its international and national capacity, to prevent and alleviate human suffering wherever it may be found.  Its purpose is to protect life and health and to ensure respect for the human being.  It promotes mutual understanding, friendship, co-operation and lasting peace amongst all peoples.</w:t>
      </w:r>
    </w:p>
    <w:p w14:paraId="097F5B5F"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5E105CE"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b/>
          <w:sz w:val="24"/>
        </w:rPr>
        <w:lastRenderedPageBreak/>
        <w:t>IMPARTIALITY</w:t>
      </w:r>
    </w:p>
    <w:p w14:paraId="54A895D0"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It makes no discrimination as to nationality, race, religious beliefs, class or political opinions.   It endeavours to relieve the suffering of individuals, being guided solely by their needs, and to give priority to the most urgent cases of distress.</w:t>
      </w:r>
    </w:p>
    <w:p w14:paraId="62882EA4"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1D7240DE"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b/>
          <w:sz w:val="24"/>
        </w:rPr>
        <w:t>NEUTRALITY</w:t>
      </w:r>
    </w:p>
    <w:p w14:paraId="432F3EB8"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In order to continue to enjoy the confidence of all, the Movement may not take sides in hostilities or engage at any time in controversies of a political, racial, religious or ideological nature.</w:t>
      </w:r>
    </w:p>
    <w:p w14:paraId="0685E9EC"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5A6BA460"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b/>
          <w:sz w:val="24"/>
        </w:rPr>
        <w:t>INDEPENDENCE</w:t>
      </w:r>
    </w:p>
    <w:p w14:paraId="6E8DE611"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The Movement is independent.  The National Societies, while auxiliaries in the humanitarian services of their governments and subject to the laws of their respective countries, must always maintain their autonomy so that they may be able at all times to act in accordance with the principles of the Movement.</w:t>
      </w:r>
    </w:p>
    <w:p w14:paraId="54C0094B"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66316A78"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b/>
          <w:sz w:val="24"/>
        </w:rPr>
        <w:t>VOLUNTARY SERVICE</w:t>
      </w:r>
    </w:p>
    <w:p w14:paraId="10CE70D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It is a voluntary relief movement not prompted in any manner by desire for gain.</w:t>
      </w:r>
    </w:p>
    <w:p w14:paraId="5ACB8327"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4C735EF6"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b/>
          <w:sz w:val="24"/>
        </w:rPr>
        <w:t>UNITY</w:t>
      </w:r>
    </w:p>
    <w:p w14:paraId="010EDD83"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There can be only one Red Cross or one Red Crescent Society in any one country.  It must be open to all.  It must carry on its humanitarian work throughout its territory.</w:t>
      </w:r>
    </w:p>
    <w:p w14:paraId="32548B69"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075040C"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b/>
          <w:sz w:val="24"/>
        </w:rPr>
        <w:t>UNIVERSALITY</w:t>
      </w:r>
    </w:p>
    <w:p w14:paraId="542941F2" w14:textId="77777777" w:rsidR="000850E5" w:rsidRPr="00D10012" w:rsidRDefault="00085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r w:rsidRPr="00D10012">
        <w:rPr>
          <w:rFonts w:ascii="Palatino Linotype" w:hAnsi="Palatino Linotype"/>
          <w:sz w:val="24"/>
        </w:rPr>
        <w:t>The International Red Cross and Red Crescent Movement, in which all Societies have equal status and share equal responsibilities and duties in helping each other, is worldwide.</w:t>
      </w:r>
    </w:p>
    <w:p w14:paraId="4DD3D3A1" w14:textId="77777777" w:rsidR="00815180" w:rsidRPr="00D10012" w:rsidRDefault="008151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sz w:val="24"/>
        </w:rPr>
      </w:pPr>
    </w:p>
    <w:p w14:paraId="7909336B" w14:textId="40648B2C" w:rsidR="00CD5E70" w:rsidRPr="00D10012" w:rsidRDefault="00926E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4"/>
          <w:lang w:val="en-GB"/>
        </w:rPr>
      </w:pPr>
      <w:r w:rsidRPr="00D10012">
        <w:rPr>
          <w:rFonts w:ascii="Calibri" w:hAnsi="Calibri" w:cs="Calibri"/>
          <w:sz w:val="24"/>
          <w:lang w:val="en-GB"/>
        </w:rPr>
        <w:t>This Constitution and accompanying Schedules were ado</w:t>
      </w:r>
      <w:r w:rsidR="00AA249F" w:rsidRPr="00D10012">
        <w:rPr>
          <w:rFonts w:ascii="Calibri" w:hAnsi="Calibri" w:cs="Calibri"/>
          <w:sz w:val="24"/>
          <w:lang w:val="en-GB"/>
        </w:rPr>
        <w:t>pted</w:t>
      </w:r>
      <w:r w:rsidRPr="00D10012">
        <w:rPr>
          <w:rFonts w:ascii="Calibri" w:hAnsi="Calibri" w:cs="Calibri"/>
          <w:sz w:val="24"/>
          <w:lang w:val="en-GB"/>
        </w:rPr>
        <w:t xml:space="preserve"> by the </w:t>
      </w:r>
      <w:r w:rsidR="00CF7B94" w:rsidRPr="00D10012">
        <w:rPr>
          <w:rFonts w:ascii="Calibri" w:hAnsi="Calibri" w:cs="Calibri"/>
          <w:sz w:val="24"/>
          <w:lang w:val="en-GB"/>
        </w:rPr>
        <w:t xml:space="preserve">representatives of the </w:t>
      </w:r>
      <w:r w:rsidR="005C28DB" w:rsidRPr="00D10012">
        <w:rPr>
          <w:rFonts w:ascii="Calibri" w:hAnsi="Calibri" w:cs="Calibri"/>
          <w:sz w:val="24"/>
          <w:lang w:val="en-GB"/>
        </w:rPr>
        <w:t>ARC</w:t>
      </w:r>
      <w:r w:rsidR="008E5EE5" w:rsidRPr="00D10012">
        <w:rPr>
          <w:rFonts w:ascii="Calibri" w:hAnsi="Calibri" w:cs="Calibri"/>
          <w:sz w:val="24"/>
          <w:lang w:val="en-GB"/>
        </w:rPr>
        <w:t xml:space="preserve"> and the Society </w:t>
      </w:r>
      <w:r w:rsidR="00CF7B94" w:rsidRPr="00D10012">
        <w:rPr>
          <w:rFonts w:ascii="Calibri" w:hAnsi="Calibri" w:cs="Calibri"/>
          <w:sz w:val="24"/>
          <w:lang w:val="en-GB"/>
        </w:rPr>
        <w:t xml:space="preserve">on ____ following approval by their respective </w:t>
      </w:r>
      <w:r w:rsidR="00CD5E70" w:rsidRPr="00D10012">
        <w:rPr>
          <w:rFonts w:ascii="Calibri" w:hAnsi="Calibri" w:cs="Calibri"/>
          <w:sz w:val="24"/>
          <w:lang w:val="en-GB"/>
        </w:rPr>
        <w:t xml:space="preserve">Boards.  </w:t>
      </w:r>
    </w:p>
    <w:p w14:paraId="2336C1A3" w14:textId="1ED382C4" w:rsidR="00CD5E70" w:rsidRPr="00D10012" w:rsidRDefault="00CD5E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4"/>
          <w:lang w:val="en-GB"/>
        </w:rPr>
      </w:pPr>
    </w:p>
    <w:p w14:paraId="69ADB8FD"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sz w:val="24"/>
        </w:rPr>
      </w:pPr>
    </w:p>
    <w:p w14:paraId="28848E96" w14:textId="2E5E321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sz w:val="24"/>
          <w:lang w:val="en-GB"/>
        </w:rPr>
      </w:pPr>
      <w:r w:rsidRPr="00D10012">
        <w:rPr>
          <w:b/>
          <w:bCs/>
          <w:sz w:val="24"/>
        </w:rPr>
        <w:t xml:space="preserve">SIGNED </w:t>
      </w:r>
      <w:r w:rsidR="001D4BDB" w:rsidRPr="00D10012">
        <w:rPr>
          <w:b/>
          <w:bCs/>
          <w:sz w:val="24"/>
        </w:rPr>
        <w:t>ARC</w:t>
      </w:r>
      <w:r w:rsidRPr="00D10012">
        <w:rPr>
          <w:b/>
          <w:bCs/>
          <w:sz w:val="24"/>
        </w:rPr>
        <w:t xml:space="preserve"> </w:t>
      </w:r>
      <w:r w:rsidR="003722B5" w:rsidRPr="00D10012">
        <w:rPr>
          <w:b/>
          <w:bCs/>
          <w:sz w:val="24"/>
        </w:rPr>
        <w:t xml:space="preserve">Governing Board </w:t>
      </w:r>
      <w:r w:rsidRPr="00D10012">
        <w:rPr>
          <w:b/>
          <w:bCs/>
          <w:sz w:val="24"/>
        </w:rPr>
        <w:t>r</w:t>
      </w:r>
      <w:r w:rsidR="00871B38" w:rsidRPr="00D10012">
        <w:rPr>
          <w:b/>
          <w:bCs/>
          <w:sz w:val="24"/>
        </w:rPr>
        <w:t>epresentative</w:t>
      </w:r>
    </w:p>
    <w:p w14:paraId="005ED714"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eastAsiaTheme="minorHAnsi"/>
          <w:b/>
          <w:bCs/>
          <w:sz w:val="24"/>
          <w:szCs w:val="22"/>
        </w:rPr>
      </w:pPr>
    </w:p>
    <w:p w14:paraId="516DD1C9"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 xml:space="preserve">Name </w:t>
      </w:r>
    </w:p>
    <w:p w14:paraId="7D15FCB6"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4F8CC189"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 xml:space="preserve">Signature </w:t>
      </w:r>
    </w:p>
    <w:p w14:paraId="65E98281"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sz w:val="24"/>
        </w:rPr>
      </w:pPr>
    </w:p>
    <w:p w14:paraId="4A40719E"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sz w:val="24"/>
        </w:rPr>
      </w:pPr>
      <w:r w:rsidRPr="00D10012">
        <w:rPr>
          <w:b/>
          <w:bCs/>
          <w:sz w:val="24"/>
        </w:rPr>
        <w:t xml:space="preserve">WITNESSED </w:t>
      </w:r>
    </w:p>
    <w:p w14:paraId="2553A3AD"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sz w:val="24"/>
        </w:rPr>
      </w:pPr>
    </w:p>
    <w:p w14:paraId="14BADF32"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 xml:space="preserve">Name </w:t>
      </w:r>
    </w:p>
    <w:p w14:paraId="60112F3E"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0E4E5291"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 xml:space="preserve">Address </w:t>
      </w:r>
    </w:p>
    <w:p w14:paraId="6DC22D82"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4D58D434"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 xml:space="preserve">Occupation </w:t>
      </w:r>
    </w:p>
    <w:p w14:paraId="63D1B205"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7EA74F91"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 xml:space="preserve">Signature </w:t>
      </w:r>
    </w:p>
    <w:p w14:paraId="73A46123"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042F7879"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2C2D7E12" w14:textId="17DF93C3"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sz w:val="24"/>
        </w:rPr>
      </w:pPr>
      <w:r w:rsidRPr="00D10012">
        <w:rPr>
          <w:b/>
          <w:bCs/>
          <w:sz w:val="24"/>
        </w:rPr>
        <w:t>SIGNED Society Board of Trustees</w:t>
      </w:r>
      <w:r w:rsidR="00871B38" w:rsidRPr="00D10012">
        <w:rPr>
          <w:b/>
          <w:bCs/>
          <w:sz w:val="24"/>
        </w:rPr>
        <w:t xml:space="preserve"> representative</w:t>
      </w:r>
      <w:r w:rsidRPr="00D10012">
        <w:rPr>
          <w:b/>
          <w:bCs/>
          <w:sz w:val="24"/>
        </w:rPr>
        <w:t xml:space="preserve"> </w:t>
      </w:r>
    </w:p>
    <w:p w14:paraId="684A3049"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012B3FC2"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 xml:space="preserve">Name </w:t>
      </w:r>
    </w:p>
    <w:p w14:paraId="7339A3C8"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054D133E"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 xml:space="preserve">Signature </w:t>
      </w:r>
    </w:p>
    <w:p w14:paraId="78E7D99B"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71941654"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sz w:val="24"/>
        </w:rPr>
      </w:pPr>
      <w:r w:rsidRPr="00D10012">
        <w:rPr>
          <w:b/>
          <w:bCs/>
          <w:sz w:val="24"/>
        </w:rPr>
        <w:t xml:space="preserve">WITNESSED </w:t>
      </w:r>
    </w:p>
    <w:p w14:paraId="59297AA4"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sz w:val="24"/>
        </w:rPr>
      </w:pPr>
    </w:p>
    <w:p w14:paraId="2752D599"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 xml:space="preserve">Name </w:t>
      </w:r>
    </w:p>
    <w:p w14:paraId="2FD91744"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365E4686"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 xml:space="preserve">Address </w:t>
      </w:r>
    </w:p>
    <w:p w14:paraId="59C44CB5"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5ABFA746"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 xml:space="preserve">Occupation </w:t>
      </w:r>
    </w:p>
    <w:p w14:paraId="05811B60" w14:textId="77777777" w:rsidR="000354FE" w:rsidRPr="00D10012"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4503D76A" w14:textId="77777777" w:rsidR="000354FE" w:rsidRDefault="000354FE" w:rsidP="000354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r w:rsidRPr="00D10012">
        <w:rPr>
          <w:sz w:val="24"/>
        </w:rPr>
        <w:t>Signature</w:t>
      </w:r>
      <w:r>
        <w:rPr>
          <w:sz w:val="24"/>
        </w:rPr>
        <w:t xml:space="preserve"> </w:t>
      </w:r>
    </w:p>
    <w:p w14:paraId="0AD0E8AD" w14:textId="4B80E235" w:rsidR="00DB7613" w:rsidRPr="00DB7613" w:rsidRDefault="00DB76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4"/>
          <w:lang w:val="en-GB"/>
        </w:rPr>
      </w:pPr>
    </w:p>
    <w:p w14:paraId="6AC3E797" w14:textId="77777777" w:rsidR="00F957CC" w:rsidRPr="00DB7613" w:rsidRDefault="00F957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4"/>
          <w:lang w:val="en-GB"/>
        </w:rPr>
      </w:pPr>
    </w:p>
    <w:sectPr w:rsidR="00F957CC" w:rsidRPr="00DB7613">
      <w:headerReference w:type="default" r:id="rId21"/>
      <w:footerReference w:type="default" r:id="rId22"/>
      <w:endnotePr>
        <w:numFmt w:val="decimal"/>
      </w:endnotePr>
      <w:pgSz w:w="12240" w:h="15840"/>
      <w:pgMar w:top="1440" w:right="1440" w:bottom="1440" w:left="1440" w:header="1440" w:footer="144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33BF4" w16cex:dateUtc="2022-03-21T18:01:00Z"/>
  <w16cex:commentExtensible w16cex:durableId="25E329A1" w16cex:dateUtc="2022-03-21T16:43:00Z"/>
  <w16cex:commentExtensible w16cex:durableId="25DDCDAC" w16cex:dateUtc="2022-03-17T15:09:00Z"/>
  <w16cex:commentExtensible w16cex:durableId="27603349" w16cex:dateUtc="2023-01-04T17:18:00Z"/>
  <w16cex:commentExtensible w16cex:durableId="276034FA" w16cex:dateUtc="2023-01-04T17:25:00Z"/>
  <w16cex:commentExtensible w16cex:durableId="261E90CB" w16cex:dateUtc="2022-05-05T17:07:00Z"/>
  <w16cex:commentExtensible w16cex:durableId="2630A2FF" w16cex:dateUtc="2022-04-27T12:18:00Z"/>
  <w16cex:commentExtensible w16cex:durableId="27603BC7" w16cex:dateUtc="2023-01-04T17:54:00Z"/>
  <w16cex:commentExtensible w16cex:durableId="27603F05" w16cex:dateUtc="2023-01-04T18:08:00Z"/>
  <w16cex:commentExtensible w16cex:durableId="276158FB" w16cex:dateUtc="2023-01-05T14:11:00Z"/>
  <w16cex:commentExtensible w16cex:durableId="27615D0C" w16cex:dateUtc="2023-01-05T14:28:00Z"/>
  <w16cex:commentExtensible w16cex:durableId="27617491" w16cex:dateUtc="2023-01-05T16:08:00Z"/>
  <w16cex:commentExtensible w16cex:durableId="27617580" w16cex:dateUtc="2023-01-05T16:12:00Z"/>
  <w16cex:commentExtensible w16cex:durableId="276177DE" w16cex:dateUtc="2023-01-05T16:22:00Z"/>
  <w16cex:commentExtensible w16cex:durableId="27617A59" w16cex:dateUtc="2023-01-05T16:33:00Z"/>
  <w16cex:commentExtensible w16cex:durableId="26BC9A68" w16cex:dateUtc="2022-09-02T14:06:00Z"/>
  <w16cex:commentExtensible w16cex:durableId="26BC9B3E" w16cex:dateUtc="2022-09-02T14:09:00Z"/>
  <w16cex:commentExtensible w16cex:durableId="27617AC6" w16cex:dateUtc="2023-01-05T16:35:00Z"/>
  <w16cex:commentExtensible w16cex:durableId="27617B68" w16cex:dateUtc="2023-01-05T16:38:00Z"/>
  <w16cex:commentExtensible w16cex:durableId="27615E3F" w16cex:dateUtc="2023-01-05T14:33:00Z"/>
  <w16cex:commentExtensible w16cex:durableId="27616E54" w16cex:dateUtc="2023-01-05T15:42:00Z"/>
  <w16cex:commentExtensible w16cex:durableId="2761876B" w16cex:dateUtc="2023-01-05T17:29:00Z"/>
  <w16cex:commentExtensible w16cex:durableId="276187BB" w16cex:dateUtc="2023-01-05T17:30:00Z"/>
  <w16cex:commentExtensible w16cex:durableId="26C1F832" w16cex:dateUtc="2022-09-06T15:47:00Z"/>
  <w16cex:commentExtensible w16cex:durableId="27618822" w16cex:dateUtc="2023-01-05T17:32:00Z"/>
  <w16cex:commentExtensible w16cex:durableId="276188AF" w16cex:dateUtc="2023-01-05T17:34:00Z"/>
  <w16cex:commentExtensible w16cex:durableId="26BC9CED" w16cex:dateUtc="2022-09-02T14:17:00Z"/>
  <w16cex:commentExtensible w16cex:durableId="26BC9DFD" w16cex:dateUtc="2022-09-02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08EA16" w16cid:durableId="25E33BF4"/>
  <w16cid:commentId w16cid:paraId="77B800C9" w16cid:durableId="25E329A1"/>
  <w16cid:commentId w16cid:paraId="382ABB85" w16cid:durableId="25DDCDAC"/>
  <w16cid:commentId w16cid:paraId="2C7E4770" w16cid:durableId="27603349"/>
  <w16cid:commentId w16cid:paraId="24944AEA" w16cid:durableId="276034FA"/>
  <w16cid:commentId w16cid:paraId="4AB8F9D7" w16cid:durableId="261E90CB"/>
  <w16cid:commentId w16cid:paraId="5E66354F" w16cid:durableId="2630A2FF"/>
  <w16cid:commentId w16cid:paraId="3AE49DC3" w16cid:durableId="27603BC7"/>
  <w16cid:commentId w16cid:paraId="0B61F469" w16cid:durableId="27603F05"/>
  <w16cid:commentId w16cid:paraId="17529B3D" w16cid:durableId="276158FB"/>
  <w16cid:commentId w16cid:paraId="069F147E" w16cid:durableId="27615D0C"/>
  <w16cid:commentId w16cid:paraId="4A11343B" w16cid:durableId="27617491"/>
  <w16cid:commentId w16cid:paraId="32AF013B" w16cid:durableId="27617580"/>
  <w16cid:commentId w16cid:paraId="5CDCA3B6" w16cid:durableId="276177DE"/>
  <w16cid:commentId w16cid:paraId="4860F0C9" w16cid:durableId="27617A59"/>
  <w16cid:commentId w16cid:paraId="2B734B0D" w16cid:durableId="26BC9A68"/>
  <w16cid:commentId w16cid:paraId="106BB205" w16cid:durableId="26BC9B3E"/>
  <w16cid:commentId w16cid:paraId="312A6600" w16cid:durableId="27617AC6"/>
  <w16cid:commentId w16cid:paraId="05412888" w16cid:durableId="27617B68"/>
  <w16cid:commentId w16cid:paraId="070FD6FF" w16cid:durableId="27615E3F"/>
  <w16cid:commentId w16cid:paraId="03B83326" w16cid:durableId="27616E54"/>
  <w16cid:commentId w16cid:paraId="0D50D5A0" w16cid:durableId="2761876B"/>
  <w16cid:commentId w16cid:paraId="184E935B" w16cid:durableId="276187BB"/>
  <w16cid:commentId w16cid:paraId="6CBC9314" w16cid:durableId="26C1F832"/>
  <w16cid:commentId w16cid:paraId="2FF08149" w16cid:durableId="27618822"/>
  <w16cid:commentId w16cid:paraId="6C5B0AFF" w16cid:durableId="276188AF"/>
  <w16cid:commentId w16cid:paraId="7972F1D8" w16cid:durableId="26BC9CED"/>
  <w16cid:commentId w16cid:paraId="589E635F" w16cid:durableId="26BC9D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4D5E3" w14:textId="77777777" w:rsidR="00133250" w:rsidRDefault="00133250">
      <w:r>
        <w:separator/>
      </w:r>
    </w:p>
  </w:endnote>
  <w:endnote w:type="continuationSeparator" w:id="0">
    <w:p w14:paraId="7E288725" w14:textId="77777777" w:rsidR="00133250" w:rsidRDefault="00133250">
      <w:r>
        <w:continuationSeparator/>
      </w:r>
    </w:p>
  </w:endnote>
  <w:endnote w:type="continuationNotice" w:id="1">
    <w:p w14:paraId="6600B2AB" w14:textId="77777777" w:rsidR="00133250" w:rsidRDefault="001332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43F7B" w14:textId="15DC2E91" w:rsidR="005B6734" w:rsidRDefault="005B6734">
    <w:pPr>
      <w:pStyle w:val="Footer"/>
      <w:jc w:val="center"/>
    </w:pPr>
    <w:r>
      <w:fldChar w:fldCharType="begin"/>
    </w:r>
    <w:r>
      <w:instrText xml:space="preserve"> PAGE   \* MERGEFORMAT </w:instrText>
    </w:r>
    <w:r>
      <w:fldChar w:fldCharType="separate"/>
    </w:r>
    <w:r w:rsidR="006F0FD0">
      <w:rPr>
        <w:noProof/>
      </w:rPr>
      <w:t>17</w:t>
    </w:r>
    <w:r>
      <w:rPr>
        <w:noProof/>
      </w:rPr>
      <w:fldChar w:fldCharType="end"/>
    </w:r>
  </w:p>
  <w:p w14:paraId="51140A67" w14:textId="77777777" w:rsidR="005B6734" w:rsidRDefault="005B67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A386E" w14:textId="77777777" w:rsidR="00133250" w:rsidRDefault="00133250">
      <w:r>
        <w:separator/>
      </w:r>
    </w:p>
  </w:footnote>
  <w:footnote w:type="continuationSeparator" w:id="0">
    <w:p w14:paraId="2E780D29" w14:textId="77777777" w:rsidR="00133250" w:rsidRDefault="00133250">
      <w:r>
        <w:continuationSeparator/>
      </w:r>
    </w:p>
  </w:footnote>
  <w:footnote w:type="continuationNotice" w:id="1">
    <w:p w14:paraId="120C0B14" w14:textId="77777777" w:rsidR="00133250" w:rsidRDefault="0013325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4B7B5" w14:textId="77777777" w:rsidR="005B6734" w:rsidRDefault="005B67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lvl w:ilvl="0">
      <w:start w:val="1"/>
      <w:numFmt w:val="upperLetter"/>
      <w:lvlText w:val="%1)"/>
      <w:lvlJc w:val="left"/>
      <w:pPr>
        <w:tabs>
          <w:tab w:val="num" w:pos="720"/>
        </w:tabs>
        <w:ind w:left="720" w:hanging="720"/>
      </w:pPr>
      <w:rPr>
        <w:rFonts w:ascii="Times New Roman" w:hAnsi="Times New Roman" w:cs="Times New Roman"/>
        <w:sz w:val="24"/>
        <w:szCs w:val="24"/>
      </w:rPr>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15:restartNumberingAfterBreak="0">
    <w:nsid w:val="00000003"/>
    <w:multiLevelType w:val="multilevel"/>
    <w:tmpl w:val="00000000"/>
    <w:lvl w:ilvl="0">
      <w:start w:val="1"/>
      <w:numFmt w:val="decimal"/>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lvl w:ilvl="0">
      <w:start w:val="1"/>
      <w:numFmt w:val="decimal"/>
      <w:lvlText w:val="(%1)"/>
      <w:lvlJc w:val="left"/>
      <w:pPr>
        <w:tabs>
          <w:tab w:val="num" w:pos="1440"/>
        </w:tabs>
        <w:ind w:left="1440" w:hanging="720"/>
      </w:pPr>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5"/>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FE85AB8"/>
    <w:multiLevelType w:val="multilevel"/>
    <w:tmpl w:val="07D83EA4"/>
    <w:lvl w:ilvl="0">
      <w:start w:val="11"/>
      <w:numFmt w:val="decimal"/>
      <w:lvlText w:val="%1"/>
      <w:lvlJc w:val="left"/>
      <w:pPr>
        <w:tabs>
          <w:tab w:val="num" w:pos="720"/>
        </w:tabs>
        <w:ind w:left="720" w:hanging="720"/>
      </w:pPr>
    </w:lvl>
    <w:lvl w:ilvl="1">
      <w:start w:val="3"/>
      <w:numFmt w:val="decimal"/>
      <w:lvlText w:val="%1.%2"/>
      <w:lvlJc w:val="left"/>
      <w:pPr>
        <w:tabs>
          <w:tab w:val="num" w:pos="1080"/>
        </w:tabs>
        <w:ind w:left="1080" w:hanging="720"/>
      </w:pPr>
    </w:lvl>
    <w:lvl w:ilvl="2">
      <w:start w:val="3"/>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15:restartNumberingAfterBreak="0">
    <w:nsid w:val="1DBA1459"/>
    <w:multiLevelType w:val="hybridMultilevel"/>
    <w:tmpl w:val="7604FEBA"/>
    <w:lvl w:ilvl="0" w:tplc="08090001">
      <w:start w:val="7"/>
      <w:numFmt w:val="bullet"/>
      <w:lvlText w:val=""/>
      <w:lvlJc w:val="left"/>
      <w:pPr>
        <w:ind w:left="1080" w:hanging="360"/>
      </w:pPr>
      <w:rPr>
        <w:rFonts w:ascii="Symbol" w:eastAsia="Times New Roman"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8DE144C"/>
    <w:multiLevelType w:val="hybridMultilevel"/>
    <w:tmpl w:val="BB948EBA"/>
    <w:lvl w:ilvl="0" w:tplc="08090001">
      <w:start w:val="10"/>
      <w:numFmt w:val="bullet"/>
      <w:lvlText w:val=""/>
      <w:lvlJc w:val="left"/>
      <w:pPr>
        <w:ind w:left="1080" w:hanging="360"/>
      </w:pPr>
      <w:rPr>
        <w:rFonts w:ascii="Symbol" w:eastAsia="Times New Roman"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524633C"/>
    <w:multiLevelType w:val="hybridMultilevel"/>
    <w:tmpl w:val="CF4AD304"/>
    <w:lvl w:ilvl="0" w:tplc="A15CC35C">
      <w:start w:val="10"/>
      <w:numFmt w:val="decimal"/>
      <w:lvlText w:val="%1."/>
      <w:lvlJc w:val="left"/>
      <w:pPr>
        <w:tabs>
          <w:tab w:val="num" w:pos="1080"/>
        </w:tabs>
        <w:ind w:left="1080" w:hanging="720"/>
      </w:pPr>
      <w:rPr>
        <w:rFonts w:hint="default"/>
      </w:rPr>
    </w:lvl>
    <w:lvl w:ilvl="1" w:tplc="22185408">
      <w:start w:val="1"/>
      <w:numFmt w:val="lowerLetter"/>
      <w:lvlText w:val="%2."/>
      <w:lvlJc w:val="left"/>
      <w:pPr>
        <w:tabs>
          <w:tab w:val="num" w:pos="1440"/>
        </w:tabs>
        <w:ind w:left="1440" w:hanging="360"/>
      </w:pPr>
    </w:lvl>
    <w:lvl w:ilvl="2" w:tplc="36E4230A" w:tentative="1">
      <w:start w:val="1"/>
      <w:numFmt w:val="lowerRoman"/>
      <w:lvlText w:val="%3."/>
      <w:lvlJc w:val="right"/>
      <w:pPr>
        <w:tabs>
          <w:tab w:val="num" w:pos="2160"/>
        </w:tabs>
        <w:ind w:left="2160" w:hanging="180"/>
      </w:pPr>
    </w:lvl>
    <w:lvl w:ilvl="3" w:tplc="A17E1196" w:tentative="1">
      <w:start w:val="1"/>
      <w:numFmt w:val="decimal"/>
      <w:lvlText w:val="%4."/>
      <w:lvlJc w:val="left"/>
      <w:pPr>
        <w:tabs>
          <w:tab w:val="num" w:pos="2880"/>
        </w:tabs>
        <w:ind w:left="2880" w:hanging="360"/>
      </w:pPr>
    </w:lvl>
    <w:lvl w:ilvl="4" w:tplc="06B8007E" w:tentative="1">
      <w:start w:val="1"/>
      <w:numFmt w:val="lowerLetter"/>
      <w:lvlText w:val="%5."/>
      <w:lvlJc w:val="left"/>
      <w:pPr>
        <w:tabs>
          <w:tab w:val="num" w:pos="3600"/>
        </w:tabs>
        <w:ind w:left="3600" w:hanging="360"/>
      </w:pPr>
    </w:lvl>
    <w:lvl w:ilvl="5" w:tplc="5BAA18BC" w:tentative="1">
      <w:start w:val="1"/>
      <w:numFmt w:val="lowerRoman"/>
      <w:lvlText w:val="%6."/>
      <w:lvlJc w:val="right"/>
      <w:pPr>
        <w:tabs>
          <w:tab w:val="num" w:pos="4320"/>
        </w:tabs>
        <w:ind w:left="4320" w:hanging="180"/>
      </w:pPr>
    </w:lvl>
    <w:lvl w:ilvl="6" w:tplc="6778EFF0" w:tentative="1">
      <w:start w:val="1"/>
      <w:numFmt w:val="decimal"/>
      <w:lvlText w:val="%7."/>
      <w:lvlJc w:val="left"/>
      <w:pPr>
        <w:tabs>
          <w:tab w:val="num" w:pos="5040"/>
        </w:tabs>
        <w:ind w:left="5040" w:hanging="360"/>
      </w:pPr>
    </w:lvl>
    <w:lvl w:ilvl="7" w:tplc="6D56D34C" w:tentative="1">
      <w:start w:val="1"/>
      <w:numFmt w:val="lowerLetter"/>
      <w:lvlText w:val="%8."/>
      <w:lvlJc w:val="left"/>
      <w:pPr>
        <w:tabs>
          <w:tab w:val="num" w:pos="5760"/>
        </w:tabs>
        <w:ind w:left="5760" w:hanging="360"/>
      </w:pPr>
    </w:lvl>
    <w:lvl w:ilvl="8" w:tplc="CB16C77A" w:tentative="1">
      <w:start w:val="1"/>
      <w:numFmt w:val="lowerRoman"/>
      <w:lvlText w:val="%9."/>
      <w:lvlJc w:val="right"/>
      <w:pPr>
        <w:tabs>
          <w:tab w:val="num" w:pos="6480"/>
        </w:tabs>
        <w:ind w:left="6480" w:hanging="180"/>
      </w:pPr>
    </w:lvl>
  </w:abstractNum>
  <w:abstractNum w:abstractNumId="9" w15:restartNumberingAfterBreak="0">
    <w:nsid w:val="384D3057"/>
    <w:multiLevelType w:val="hybridMultilevel"/>
    <w:tmpl w:val="4596DE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AD6A67"/>
    <w:multiLevelType w:val="hybridMultilevel"/>
    <w:tmpl w:val="A734FD02"/>
    <w:lvl w:ilvl="0" w:tplc="3E940010">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47293DBD"/>
    <w:multiLevelType w:val="multilevel"/>
    <w:tmpl w:val="00000000"/>
    <w:lvl w:ilvl="0">
      <w:start w:val="1"/>
      <w:numFmt w:val="decimal"/>
      <w:lvlText w:val="(%1)"/>
      <w:lvlJc w:val="left"/>
      <w:pPr>
        <w:tabs>
          <w:tab w:val="num" w:pos="1440"/>
        </w:tabs>
        <w:ind w:left="1440" w:hanging="720"/>
      </w:pPr>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48AA5AA4"/>
    <w:multiLevelType w:val="hybridMultilevel"/>
    <w:tmpl w:val="CCA444BE"/>
    <w:lvl w:ilvl="0" w:tplc="3CF27F58">
      <w:start w:val="7"/>
      <w:numFmt w:val="bullet"/>
      <w:lvlText w:val=""/>
      <w:lvlJc w:val="left"/>
      <w:pPr>
        <w:ind w:left="1440" w:hanging="360"/>
      </w:pPr>
      <w:rPr>
        <w:rFonts w:ascii="Symbol" w:eastAsia="Times New Roman" w:hAnsi="Symbol"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61E729F4"/>
    <w:multiLevelType w:val="multilevel"/>
    <w:tmpl w:val="7E38A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4AD0742"/>
    <w:multiLevelType w:val="hybridMultilevel"/>
    <w:tmpl w:val="297E299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DA50FEA"/>
    <w:multiLevelType w:val="multilevel"/>
    <w:tmpl w:val="6336AD1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E40F7C"/>
    <w:multiLevelType w:val="hybridMultilevel"/>
    <w:tmpl w:val="F0BC01F6"/>
    <w:lvl w:ilvl="0" w:tplc="560C90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D21934"/>
    <w:multiLevelType w:val="hybridMultilevel"/>
    <w:tmpl w:val="C4E4F6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660B68"/>
    <w:multiLevelType w:val="multilevel"/>
    <w:tmpl w:val="86F4DB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3"/>
    <w:lvlOverride w:ilvl="0">
      <w:lvl w:ilvl="0">
        <w:start w:val="13"/>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4">
    <w:abstractNumId w:val="4"/>
    <w:lvlOverride w:ilvl="0">
      <w:startOverride w:val="5"/>
      <w:lvl w:ilvl="0">
        <w:start w:val="5"/>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1"/>
    <w:lvlOverride w:ilvl="0">
      <w:lvl w:ilvl="0">
        <w:start w:val="1"/>
        <w:numFmt w:val="decimal"/>
        <w:lvlText w:val="%1)"/>
        <w:lvlJc w:val="left"/>
        <w:pPr>
          <w:ind w:left="0" w:firstLine="0"/>
        </w:pPr>
        <w:rPr>
          <w:rFonts w:ascii="Times New Roman" w:hAnsi="Times New Roman" w:cs="Times New Roman"/>
          <w:color w:val="000000"/>
          <w:sz w:val="24"/>
          <w:szCs w:val="24"/>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6">
    <w:abstractNumId w:val="2"/>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7">
    <w:abstractNumId w:val="5"/>
    <w:lvlOverride w:ilvl="0">
      <w:startOverride w:val="1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 w:ilvl="0">
        <w:start w:val="13"/>
        <w:numFmt w:val="decimal"/>
        <w:lvlText w:val="(%1)"/>
        <w:lvlJc w:val="left"/>
        <w:pPr>
          <w:tabs>
            <w:tab w:val="num" w:pos="0"/>
          </w:tabs>
          <w:ind w:left="0" w:firstLine="0"/>
        </w:pPr>
        <w:rPr>
          <w:rFonts w:hint="default"/>
        </w:rPr>
      </w:lvl>
    </w:lvlOverride>
    <w:lvlOverride w:ilvl="1">
      <w:lvl w:ilvl="1">
        <w:start w:val="1"/>
        <w:numFmt w:val="decimal"/>
        <w:lvlText w:val="%2"/>
        <w:lvlJc w:val="left"/>
        <w:pPr>
          <w:tabs>
            <w:tab w:val="num" w:pos="0"/>
          </w:tabs>
          <w:ind w:left="0" w:firstLine="0"/>
        </w:pPr>
        <w:rPr>
          <w:rFonts w:hint="default"/>
        </w:rPr>
      </w:lvl>
    </w:lvlOverride>
    <w:lvlOverride w:ilvl="2">
      <w:lvl w:ilvl="2">
        <w:start w:val="1"/>
        <w:numFmt w:val="decimal"/>
        <w:lvlText w:val="%3"/>
        <w:lvlJc w:val="left"/>
        <w:pPr>
          <w:tabs>
            <w:tab w:val="num" w:pos="0"/>
          </w:tabs>
          <w:ind w:left="0" w:firstLine="0"/>
        </w:pPr>
        <w:rPr>
          <w:rFonts w:hint="default"/>
        </w:rPr>
      </w:lvl>
    </w:lvlOverride>
    <w:lvlOverride w:ilvl="3">
      <w:lvl w:ilvl="3">
        <w:start w:val="1"/>
        <w:numFmt w:val="decimal"/>
        <w:lvlText w:val="%4"/>
        <w:lvlJc w:val="left"/>
        <w:pPr>
          <w:tabs>
            <w:tab w:val="num" w:pos="0"/>
          </w:tabs>
          <w:ind w:left="0" w:firstLine="0"/>
        </w:pPr>
        <w:rPr>
          <w:rFonts w:hint="default"/>
        </w:rPr>
      </w:lvl>
    </w:lvlOverride>
    <w:lvlOverride w:ilvl="4">
      <w:lvl w:ilvl="4">
        <w:start w:val="1"/>
        <w:numFmt w:val="decimal"/>
        <w:lvlText w:val="%5"/>
        <w:lvlJc w:val="left"/>
        <w:pPr>
          <w:tabs>
            <w:tab w:val="num" w:pos="0"/>
          </w:tabs>
          <w:ind w:left="0" w:firstLine="0"/>
        </w:pPr>
        <w:rPr>
          <w:rFonts w:hint="default"/>
        </w:rPr>
      </w:lvl>
    </w:lvlOverride>
    <w:lvlOverride w:ilvl="5">
      <w:lvl w:ilvl="5">
        <w:start w:val="1"/>
        <w:numFmt w:val="decimal"/>
        <w:lvlText w:val="%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8"/>
        <w:lvlJc w:val="left"/>
        <w:pPr>
          <w:tabs>
            <w:tab w:val="num" w:pos="0"/>
          </w:tabs>
          <w:ind w:left="0" w:firstLine="0"/>
        </w:pPr>
        <w:rPr>
          <w:rFonts w:hint="default"/>
        </w:rPr>
      </w:lvl>
    </w:lvlOverride>
    <w:lvlOverride w:ilvl="8">
      <w:lvl w:ilvl="8">
        <w:start w:val="2"/>
        <w:numFmt w:val="decimal"/>
        <w:lvlText w:val=""/>
        <w:lvlJc w:val="left"/>
        <w:pPr>
          <w:tabs>
            <w:tab w:val="num" w:pos="0"/>
          </w:tabs>
          <w:ind w:left="0" w:firstLine="0"/>
        </w:pPr>
        <w:rPr>
          <w:rFonts w:hint="default"/>
        </w:rPr>
      </w:lvl>
    </w:lvlOverride>
  </w:num>
  <w:num w:numId="9">
    <w:abstractNumId w:val="11"/>
  </w:num>
  <w:num w:numId="10">
    <w:abstractNumId w:val="3"/>
    <w:lvlOverride w:ilvl="0">
      <w:startOverride w:val="1"/>
      <w:lvl w:ilvl="0">
        <w:start w:val="1"/>
        <w:numFmt w:val="decimal"/>
        <w:lvlText w:val="(%1)"/>
        <w:lvlJc w:val="left"/>
        <w:pPr>
          <w:tabs>
            <w:tab w:val="num" w:pos="0"/>
          </w:tabs>
          <w:ind w:left="0" w:firstLine="0"/>
        </w:pPr>
        <w:rPr>
          <w:rFonts w:hint="default"/>
        </w:rPr>
      </w:lvl>
    </w:lvlOverride>
    <w:lvlOverride w:ilvl="1">
      <w:startOverride w:val="1"/>
      <w:lvl w:ilvl="1">
        <w:start w:val="1"/>
        <w:numFmt w:val="decimal"/>
        <w:lvlText w:val="%2"/>
        <w:lvlJc w:val="left"/>
        <w:pPr>
          <w:tabs>
            <w:tab w:val="num" w:pos="0"/>
          </w:tabs>
          <w:ind w:left="0" w:firstLine="0"/>
        </w:pPr>
        <w:rPr>
          <w:rFonts w:hint="default"/>
        </w:rPr>
      </w:lvl>
    </w:lvlOverride>
    <w:lvlOverride w:ilvl="2">
      <w:startOverride w:val="1"/>
      <w:lvl w:ilvl="2">
        <w:start w:val="1"/>
        <w:numFmt w:val="decimal"/>
        <w:lvlText w:val="%3"/>
        <w:lvlJc w:val="left"/>
        <w:pPr>
          <w:tabs>
            <w:tab w:val="num" w:pos="0"/>
          </w:tabs>
          <w:ind w:left="0" w:firstLine="0"/>
        </w:pPr>
        <w:rPr>
          <w:rFonts w:hint="default"/>
        </w:rPr>
      </w:lvl>
    </w:lvlOverride>
    <w:lvlOverride w:ilvl="3">
      <w:startOverride w:val="1"/>
      <w:lvl w:ilvl="3">
        <w:start w:val="1"/>
        <w:numFmt w:val="decimal"/>
        <w:lvlText w:val="%4"/>
        <w:lvlJc w:val="left"/>
        <w:pPr>
          <w:tabs>
            <w:tab w:val="num" w:pos="0"/>
          </w:tabs>
          <w:ind w:left="0" w:firstLine="0"/>
        </w:pPr>
        <w:rPr>
          <w:rFonts w:hint="default"/>
        </w:rPr>
      </w:lvl>
    </w:lvlOverride>
    <w:lvlOverride w:ilvl="4">
      <w:startOverride w:val="1"/>
      <w:lvl w:ilvl="4">
        <w:start w:val="1"/>
        <w:numFmt w:val="decimal"/>
        <w:lvlText w:val="%5"/>
        <w:lvlJc w:val="left"/>
        <w:pPr>
          <w:tabs>
            <w:tab w:val="num" w:pos="0"/>
          </w:tabs>
          <w:ind w:left="0" w:firstLine="0"/>
        </w:pPr>
        <w:rPr>
          <w:rFonts w:hint="default"/>
        </w:rPr>
      </w:lvl>
    </w:lvlOverride>
    <w:lvlOverride w:ilvl="5">
      <w:startOverride w:val="1"/>
      <w:lvl w:ilvl="5">
        <w:start w:val="1"/>
        <w:numFmt w:val="decimal"/>
        <w:lvlText w:val="%6"/>
        <w:lvlJc w:val="left"/>
        <w:pPr>
          <w:tabs>
            <w:tab w:val="num" w:pos="0"/>
          </w:tabs>
          <w:ind w:left="0" w:firstLine="0"/>
        </w:pPr>
        <w:rPr>
          <w:rFonts w:hint="default"/>
        </w:rPr>
      </w:lvl>
    </w:lvlOverride>
    <w:lvlOverride w:ilvl="6">
      <w:startOverride w:val="1"/>
      <w:lvl w:ilvl="6">
        <w:start w:val="1"/>
        <w:numFmt w:val="decimal"/>
        <w:lvlText w:val="%7"/>
        <w:lvlJc w:val="left"/>
        <w:pPr>
          <w:tabs>
            <w:tab w:val="num" w:pos="0"/>
          </w:tabs>
          <w:ind w:left="0" w:firstLine="0"/>
        </w:pPr>
        <w:rPr>
          <w:rFonts w:hint="default"/>
        </w:rPr>
      </w:lvl>
    </w:lvlOverride>
    <w:lvlOverride w:ilvl="7">
      <w:startOverride w:val="1"/>
      <w:lvl w:ilvl="7">
        <w:start w:val="1"/>
        <w:numFmt w:val="decimal"/>
        <w:lvlText w:val="%8"/>
        <w:lvlJc w:val="left"/>
        <w:pPr>
          <w:tabs>
            <w:tab w:val="num" w:pos="0"/>
          </w:tabs>
          <w:ind w:left="0" w:firstLine="0"/>
        </w:pPr>
        <w:rPr>
          <w:rFonts w:hint="default"/>
        </w:rPr>
      </w:lvl>
    </w:lvlOverride>
    <w:lvlOverride w:ilvl="8">
      <w:startOverride w:val="2"/>
      <w:lvl w:ilvl="8">
        <w:start w:val="2"/>
        <w:numFmt w:val="decimal"/>
        <w:lvlText w:val=""/>
        <w:lvlJc w:val="left"/>
        <w:pPr>
          <w:tabs>
            <w:tab w:val="num" w:pos="0"/>
          </w:tabs>
          <w:ind w:left="0" w:firstLine="0"/>
        </w:pPr>
        <w:rPr>
          <w:rFonts w:hint="default"/>
        </w:rPr>
      </w:lvl>
    </w:lvlOverride>
  </w:num>
  <w:num w:numId="11">
    <w:abstractNumId w:val="8"/>
  </w:num>
  <w:num w:numId="12">
    <w:abstractNumId w:val="14"/>
  </w:num>
  <w:num w:numId="13">
    <w:abstractNumId w:val="10"/>
  </w:num>
  <w:num w:numId="14">
    <w:abstractNumId w:val="13"/>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6"/>
  </w:num>
  <w:num w:numId="18">
    <w:abstractNumId w:val="15"/>
  </w:num>
  <w:num w:numId="19">
    <w:abstractNumId w:val="9"/>
  </w:num>
  <w:num w:numId="20">
    <w:abstractNumId w:val="6"/>
  </w:num>
  <w:num w:numId="21">
    <w:abstractNumId w:val="1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274"/>
    <w:rsid w:val="00000C31"/>
    <w:rsid w:val="00001419"/>
    <w:rsid w:val="00001C73"/>
    <w:rsid w:val="00005277"/>
    <w:rsid w:val="00006DFD"/>
    <w:rsid w:val="00017FA2"/>
    <w:rsid w:val="000217C8"/>
    <w:rsid w:val="0002772A"/>
    <w:rsid w:val="00027E3D"/>
    <w:rsid w:val="00032030"/>
    <w:rsid w:val="00032E50"/>
    <w:rsid w:val="000332E3"/>
    <w:rsid w:val="000354FE"/>
    <w:rsid w:val="00036928"/>
    <w:rsid w:val="00045E9B"/>
    <w:rsid w:val="00050BB3"/>
    <w:rsid w:val="00051148"/>
    <w:rsid w:val="00054BB4"/>
    <w:rsid w:val="0006421D"/>
    <w:rsid w:val="000670B9"/>
    <w:rsid w:val="00071756"/>
    <w:rsid w:val="000726B2"/>
    <w:rsid w:val="00073BEA"/>
    <w:rsid w:val="0008003C"/>
    <w:rsid w:val="000850E5"/>
    <w:rsid w:val="000859F4"/>
    <w:rsid w:val="00091C18"/>
    <w:rsid w:val="00091D1D"/>
    <w:rsid w:val="00095280"/>
    <w:rsid w:val="000A0A91"/>
    <w:rsid w:val="000A1494"/>
    <w:rsid w:val="000A2F27"/>
    <w:rsid w:val="000A4403"/>
    <w:rsid w:val="000A502B"/>
    <w:rsid w:val="000B0D5B"/>
    <w:rsid w:val="000B151F"/>
    <w:rsid w:val="000B1606"/>
    <w:rsid w:val="000B3D21"/>
    <w:rsid w:val="000B3F45"/>
    <w:rsid w:val="000B7E0F"/>
    <w:rsid w:val="000C2ECB"/>
    <w:rsid w:val="000C497C"/>
    <w:rsid w:val="000C4CE3"/>
    <w:rsid w:val="000C566D"/>
    <w:rsid w:val="000C6899"/>
    <w:rsid w:val="000C7278"/>
    <w:rsid w:val="000D08C4"/>
    <w:rsid w:val="000D3AE8"/>
    <w:rsid w:val="000E07B5"/>
    <w:rsid w:val="000E58CA"/>
    <w:rsid w:val="000F24D6"/>
    <w:rsid w:val="000F54C2"/>
    <w:rsid w:val="0010261E"/>
    <w:rsid w:val="0010359F"/>
    <w:rsid w:val="00106664"/>
    <w:rsid w:val="00107BFC"/>
    <w:rsid w:val="001124B1"/>
    <w:rsid w:val="001159B2"/>
    <w:rsid w:val="00133250"/>
    <w:rsid w:val="00134F05"/>
    <w:rsid w:val="00141C4D"/>
    <w:rsid w:val="00143598"/>
    <w:rsid w:val="00143F2D"/>
    <w:rsid w:val="0015095D"/>
    <w:rsid w:val="00163756"/>
    <w:rsid w:val="001669D6"/>
    <w:rsid w:val="0017102A"/>
    <w:rsid w:val="00173C40"/>
    <w:rsid w:val="0018039C"/>
    <w:rsid w:val="00180D43"/>
    <w:rsid w:val="0018124E"/>
    <w:rsid w:val="00185EEF"/>
    <w:rsid w:val="00191099"/>
    <w:rsid w:val="001928FA"/>
    <w:rsid w:val="001963D1"/>
    <w:rsid w:val="00196CA4"/>
    <w:rsid w:val="001A3524"/>
    <w:rsid w:val="001A76C0"/>
    <w:rsid w:val="001A7F1F"/>
    <w:rsid w:val="001B61B3"/>
    <w:rsid w:val="001B6BA8"/>
    <w:rsid w:val="001B7309"/>
    <w:rsid w:val="001C04F8"/>
    <w:rsid w:val="001C118D"/>
    <w:rsid w:val="001C2FC1"/>
    <w:rsid w:val="001D3A88"/>
    <w:rsid w:val="001D4BDB"/>
    <w:rsid w:val="001D553C"/>
    <w:rsid w:val="001D7732"/>
    <w:rsid w:val="001E1C95"/>
    <w:rsid w:val="001E2066"/>
    <w:rsid w:val="001E5EC7"/>
    <w:rsid w:val="001F3C00"/>
    <w:rsid w:val="002057E8"/>
    <w:rsid w:val="00215751"/>
    <w:rsid w:val="00217200"/>
    <w:rsid w:val="00217741"/>
    <w:rsid w:val="0022028B"/>
    <w:rsid w:val="002215B1"/>
    <w:rsid w:val="00224418"/>
    <w:rsid w:val="002276A6"/>
    <w:rsid w:val="00227F2C"/>
    <w:rsid w:val="0023115C"/>
    <w:rsid w:val="00234A59"/>
    <w:rsid w:val="00235DAA"/>
    <w:rsid w:val="002451B6"/>
    <w:rsid w:val="002458A5"/>
    <w:rsid w:val="00245FBB"/>
    <w:rsid w:val="00246698"/>
    <w:rsid w:val="00246DB2"/>
    <w:rsid w:val="002503F1"/>
    <w:rsid w:val="00257E20"/>
    <w:rsid w:val="00260BF0"/>
    <w:rsid w:val="002632FB"/>
    <w:rsid w:val="00265B7F"/>
    <w:rsid w:val="002709E2"/>
    <w:rsid w:val="0027398B"/>
    <w:rsid w:val="00274E96"/>
    <w:rsid w:val="0027644A"/>
    <w:rsid w:val="00284975"/>
    <w:rsid w:val="00285E48"/>
    <w:rsid w:val="0028668D"/>
    <w:rsid w:val="00295525"/>
    <w:rsid w:val="00295C36"/>
    <w:rsid w:val="00297223"/>
    <w:rsid w:val="002A69EB"/>
    <w:rsid w:val="002C30F3"/>
    <w:rsid w:val="002C6CA9"/>
    <w:rsid w:val="002D0695"/>
    <w:rsid w:val="002E3A35"/>
    <w:rsid w:val="002E446F"/>
    <w:rsid w:val="002E5C9F"/>
    <w:rsid w:val="002F5904"/>
    <w:rsid w:val="002F6CFC"/>
    <w:rsid w:val="00300DA6"/>
    <w:rsid w:val="0030466C"/>
    <w:rsid w:val="003119CB"/>
    <w:rsid w:val="00315A98"/>
    <w:rsid w:val="00317925"/>
    <w:rsid w:val="003250AF"/>
    <w:rsid w:val="00326AF2"/>
    <w:rsid w:val="00331E2E"/>
    <w:rsid w:val="00332819"/>
    <w:rsid w:val="0034355F"/>
    <w:rsid w:val="00343F3C"/>
    <w:rsid w:val="00344A59"/>
    <w:rsid w:val="00345DB9"/>
    <w:rsid w:val="003514DD"/>
    <w:rsid w:val="003601B7"/>
    <w:rsid w:val="0036256F"/>
    <w:rsid w:val="003665D7"/>
    <w:rsid w:val="003722B5"/>
    <w:rsid w:val="003726E4"/>
    <w:rsid w:val="003815D2"/>
    <w:rsid w:val="00385F3F"/>
    <w:rsid w:val="00387516"/>
    <w:rsid w:val="003969DD"/>
    <w:rsid w:val="003B2EFD"/>
    <w:rsid w:val="003B5AE3"/>
    <w:rsid w:val="003C0821"/>
    <w:rsid w:val="003C3C93"/>
    <w:rsid w:val="003C5116"/>
    <w:rsid w:val="003D024B"/>
    <w:rsid w:val="003D1CF0"/>
    <w:rsid w:val="003D21B3"/>
    <w:rsid w:val="003D67A7"/>
    <w:rsid w:val="003E1224"/>
    <w:rsid w:val="003E5AA2"/>
    <w:rsid w:val="003E6C81"/>
    <w:rsid w:val="004030C1"/>
    <w:rsid w:val="0040650C"/>
    <w:rsid w:val="00412731"/>
    <w:rsid w:val="0041563E"/>
    <w:rsid w:val="00416537"/>
    <w:rsid w:val="00417C4D"/>
    <w:rsid w:val="0042731A"/>
    <w:rsid w:val="00435513"/>
    <w:rsid w:val="00446D61"/>
    <w:rsid w:val="0044745E"/>
    <w:rsid w:val="00450A86"/>
    <w:rsid w:val="0045129F"/>
    <w:rsid w:val="004516A4"/>
    <w:rsid w:val="00452347"/>
    <w:rsid w:val="004562C5"/>
    <w:rsid w:val="00457DBB"/>
    <w:rsid w:val="00464AA0"/>
    <w:rsid w:val="00466265"/>
    <w:rsid w:val="004774B1"/>
    <w:rsid w:val="00477C4E"/>
    <w:rsid w:val="00480CEC"/>
    <w:rsid w:val="004830D1"/>
    <w:rsid w:val="0048783D"/>
    <w:rsid w:val="00496112"/>
    <w:rsid w:val="004A2D51"/>
    <w:rsid w:val="004A37D5"/>
    <w:rsid w:val="004A42C7"/>
    <w:rsid w:val="004A66ED"/>
    <w:rsid w:val="004A7E2B"/>
    <w:rsid w:val="004B0DB7"/>
    <w:rsid w:val="004B1C1A"/>
    <w:rsid w:val="004B1D44"/>
    <w:rsid w:val="004B760B"/>
    <w:rsid w:val="004C1A80"/>
    <w:rsid w:val="004C7E05"/>
    <w:rsid w:val="004D3A14"/>
    <w:rsid w:val="004D5A2F"/>
    <w:rsid w:val="004F1969"/>
    <w:rsid w:val="004F59C7"/>
    <w:rsid w:val="004F7444"/>
    <w:rsid w:val="005050D8"/>
    <w:rsid w:val="00513E05"/>
    <w:rsid w:val="00515B90"/>
    <w:rsid w:val="00527D61"/>
    <w:rsid w:val="00533490"/>
    <w:rsid w:val="00534195"/>
    <w:rsid w:val="0053791D"/>
    <w:rsid w:val="00543BCF"/>
    <w:rsid w:val="005457F9"/>
    <w:rsid w:val="005459BA"/>
    <w:rsid w:val="00545A2F"/>
    <w:rsid w:val="005527E8"/>
    <w:rsid w:val="005531F2"/>
    <w:rsid w:val="00555243"/>
    <w:rsid w:val="0055543A"/>
    <w:rsid w:val="005575DB"/>
    <w:rsid w:val="0056442F"/>
    <w:rsid w:val="005818BE"/>
    <w:rsid w:val="00582B6E"/>
    <w:rsid w:val="00590D92"/>
    <w:rsid w:val="00590F09"/>
    <w:rsid w:val="005952E7"/>
    <w:rsid w:val="00597D58"/>
    <w:rsid w:val="005A44B4"/>
    <w:rsid w:val="005B4B81"/>
    <w:rsid w:val="005B6734"/>
    <w:rsid w:val="005C10F6"/>
    <w:rsid w:val="005C21C4"/>
    <w:rsid w:val="005C28DB"/>
    <w:rsid w:val="005C555A"/>
    <w:rsid w:val="005C5B39"/>
    <w:rsid w:val="005D5C81"/>
    <w:rsid w:val="005D63D8"/>
    <w:rsid w:val="005E2E7D"/>
    <w:rsid w:val="005E6136"/>
    <w:rsid w:val="005F04F8"/>
    <w:rsid w:val="005F102C"/>
    <w:rsid w:val="005F70EA"/>
    <w:rsid w:val="0060688D"/>
    <w:rsid w:val="0060733C"/>
    <w:rsid w:val="00622712"/>
    <w:rsid w:val="00625B29"/>
    <w:rsid w:val="00634B46"/>
    <w:rsid w:val="00634E97"/>
    <w:rsid w:val="00636856"/>
    <w:rsid w:val="00636AAF"/>
    <w:rsid w:val="006370DC"/>
    <w:rsid w:val="00644244"/>
    <w:rsid w:val="00646285"/>
    <w:rsid w:val="00652D4D"/>
    <w:rsid w:val="00654D31"/>
    <w:rsid w:val="0065730D"/>
    <w:rsid w:val="006636E0"/>
    <w:rsid w:val="00670287"/>
    <w:rsid w:val="00670935"/>
    <w:rsid w:val="0067259C"/>
    <w:rsid w:val="00672A50"/>
    <w:rsid w:val="00676F71"/>
    <w:rsid w:val="0068317F"/>
    <w:rsid w:val="00683A55"/>
    <w:rsid w:val="006842F7"/>
    <w:rsid w:val="00684308"/>
    <w:rsid w:val="00685BDC"/>
    <w:rsid w:val="00691D82"/>
    <w:rsid w:val="006A0503"/>
    <w:rsid w:val="006A151E"/>
    <w:rsid w:val="006A51F9"/>
    <w:rsid w:val="006A6F8B"/>
    <w:rsid w:val="006B1206"/>
    <w:rsid w:val="006B3682"/>
    <w:rsid w:val="006B4BCA"/>
    <w:rsid w:val="006C7794"/>
    <w:rsid w:val="006E04CE"/>
    <w:rsid w:val="006E3CA3"/>
    <w:rsid w:val="006E404E"/>
    <w:rsid w:val="006F06CF"/>
    <w:rsid w:val="006F0FD0"/>
    <w:rsid w:val="006F359D"/>
    <w:rsid w:val="00700941"/>
    <w:rsid w:val="007035ED"/>
    <w:rsid w:val="00705C13"/>
    <w:rsid w:val="00706CCB"/>
    <w:rsid w:val="007142A2"/>
    <w:rsid w:val="007157E0"/>
    <w:rsid w:val="007169C6"/>
    <w:rsid w:val="00720937"/>
    <w:rsid w:val="00721104"/>
    <w:rsid w:val="00723676"/>
    <w:rsid w:val="00727D88"/>
    <w:rsid w:val="00731DCE"/>
    <w:rsid w:val="00734381"/>
    <w:rsid w:val="00734626"/>
    <w:rsid w:val="00741271"/>
    <w:rsid w:val="00745E3F"/>
    <w:rsid w:val="00746D6F"/>
    <w:rsid w:val="007474D3"/>
    <w:rsid w:val="00747601"/>
    <w:rsid w:val="00752692"/>
    <w:rsid w:val="00753D64"/>
    <w:rsid w:val="007546CA"/>
    <w:rsid w:val="007554E7"/>
    <w:rsid w:val="0076246E"/>
    <w:rsid w:val="00762DD1"/>
    <w:rsid w:val="00764DF3"/>
    <w:rsid w:val="007663C1"/>
    <w:rsid w:val="00772F5A"/>
    <w:rsid w:val="00781176"/>
    <w:rsid w:val="00781179"/>
    <w:rsid w:val="00781AEB"/>
    <w:rsid w:val="00786C37"/>
    <w:rsid w:val="00792483"/>
    <w:rsid w:val="007927EF"/>
    <w:rsid w:val="007A740B"/>
    <w:rsid w:val="007A7763"/>
    <w:rsid w:val="007B3C79"/>
    <w:rsid w:val="007B4B52"/>
    <w:rsid w:val="007B704B"/>
    <w:rsid w:val="007C0C71"/>
    <w:rsid w:val="007C24FC"/>
    <w:rsid w:val="007C4CED"/>
    <w:rsid w:val="007C6CBC"/>
    <w:rsid w:val="007C7D63"/>
    <w:rsid w:val="007D57A8"/>
    <w:rsid w:val="007D76AE"/>
    <w:rsid w:val="007E145E"/>
    <w:rsid w:val="007E587E"/>
    <w:rsid w:val="007E6E29"/>
    <w:rsid w:val="007F2924"/>
    <w:rsid w:val="007F56FD"/>
    <w:rsid w:val="00801702"/>
    <w:rsid w:val="00807928"/>
    <w:rsid w:val="00811635"/>
    <w:rsid w:val="00815180"/>
    <w:rsid w:val="0081580C"/>
    <w:rsid w:val="00817436"/>
    <w:rsid w:val="008214CE"/>
    <w:rsid w:val="008227C4"/>
    <w:rsid w:val="008329A3"/>
    <w:rsid w:val="00841D5A"/>
    <w:rsid w:val="008443CB"/>
    <w:rsid w:val="008510A3"/>
    <w:rsid w:val="008559EF"/>
    <w:rsid w:val="00857927"/>
    <w:rsid w:val="008609B1"/>
    <w:rsid w:val="00861E62"/>
    <w:rsid w:val="00863F82"/>
    <w:rsid w:val="008678A2"/>
    <w:rsid w:val="008717F2"/>
    <w:rsid w:val="00871B38"/>
    <w:rsid w:val="00872953"/>
    <w:rsid w:val="00872FE8"/>
    <w:rsid w:val="00880ECF"/>
    <w:rsid w:val="00883C7E"/>
    <w:rsid w:val="008915E1"/>
    <w:rsid w:val="008934D9"/>
    <w:rsid w:val="008934E5"/>
    <w:rsid w:val="00895D73"/>
    <w:rsid w:val="00895F67"/>
    <w:rsid w:val="00896C2E"/>
    <w:rsid w:val="008973AD"/>
    <w:rsid w:val="008A0F33"/>
    <w:rsid w:val="008A3B9D"/>
    <w:rsid w:val="008A7859"/>
    <w:rsid w:val="008B573D"/>
    <w:rsid w:val="008B575B"/>
    <w:rsid w:val="008C19AF"/>
    <w:rsid w:val="008C35F3"/>
    <w:rsid w:val="008C6863"/>
    <w:rsid w:val="008E22A2"/>
    <w:rsid w:val="008E27E2"/>
    <w:rsid w:val="008E5EE5"/>
    <w:rsid w:val="008E6FA6"/>
    <w:rsid w:val="008E7003"/>
    <w:rsid w:val="008E7DF7"/>
    <w:rsid w:val="008F2C9A"/>
    <w:rsid w:val="008F315C"/>
    <w:rsid w:val="008F3A2F"/>
    <w:rsid w:val="008F48DD"/>
    <w:rsid w:val="008F5A20"/>
    <w:rsid w:val="008F719F"/>
    <w:rsid w:val="009009CF"/>
    <w:rsid w:val="00904D35"/>
    <w:rsid w:val="0090617F"/>
    <w:rsid w:val="00912E11"/>
    <w:rsid w:val="00913A24"/>
    <w:rsid w:val="00920D7F"/>
    <w:rsid w:val="009216D8"/>
    <w:rsid w:val="00922B98"/>
    <w:rsid w:val="009264B9"/>
    <w:rsid w:val="00926EF3"/>
    <w:rsid w:val="009377FD"/>
    <w:rsid w:val="00943AF0"/>
    <w:rsid w:val="00945BA3"/>
    <w:rsid w:val="009524A0"/>
    <w:rsid w:val="00954251"/>
    <w:rsid w:val="00964C03"/>
    <w:rsid w:val="00964E21"/>
    <w:rsid w:val="009657CE"/>
    <w:rsid w:val="00971395"/>
    <w:rsid w:val="0097189E"/>
    <w:rsid w:val="00976B58"/>
    <w:rsid w:val="00981998"/>
    <w:rsid w:val="00983A27"/>
    <w:rsid w:val="00983FE3"/>
    <w:rsid w:val="009858F4"/>
    <w:rsid w:val="00985C41"/>
    <w:rsid w:val="0098609B"/>
    <w:rsid w:val="00990E4C"/>
    <w:rsid w:val="009A1546"/>
    <w:rsid w:val="009A2168"/>
    <w:rsid w:val="009A2A49"/>
    <w:rsid w:val="009A37F4"/>
    <w:rsid w:val="009A385A"/>
    <w:rsid w:val="009A5B0F"/>
    <w:rsid w:val="009B020F"/>
    <w:rsid w:val="009B175A"/>
    <w:rsid w:val="009B2D9A"/>
    <w:rsid w:val="009B3015"/>
    <w:rsid w:val="009B4564"/>
    <w:rsid w:val="009B4AD4"/>
    <w:rsid w:val="009B4BA6"/>
    <w:rsid w:val="009C0F7D"/>
    <w:rsid w:val="009C6DAB"/>
    <w:rsid w:val="009D18BF"/>
    <w:rsid w:val="009D36E1"/>
    <w:rsid w:val="009E042D"/>
    <w:rsid w:val="009E3BDC"/>
    <w:rsid w:val="009F2E14"/>
    <w:rsid w:val="009F3476"/>
    <w:rsid w:val="009F5CEC"/>
    <w:rsid w:val="00A01194"/>
    <w:rsid w:val="00A01E51"/>
    <w:rsid w:val="00A02944"/>
    <w:rsid w:val="00A03C07"/>
    <w:rsid w:val="00A1272C"/>
    <w:rsid w:val="00A12D8E"/>
    <w:rsid w:val="00A20AD8"/>
    <w:rsid w:val="00A24479"/>
    <w:rsid w:val="00A25A93"/>
    <w:rsid w:val="00A32580"/>
    <w:rsid w:val="00A42788"/>
    <w:rsid w:val="00A454A8"/>
    <w:rsid w:val="00A46483"/>
    <w:rsid w:val="00A474BD"/>
    <w:rsid w:val="00A47C49"/>
    <w:rsid w:val="00A518C5"/>
    <w:rsid w:val="00A51DAE"/>
    <w:rsid w:val="00A51EAB"/>
    <w:rsid w:val="00A56500"/>
    <w:rsid w:val="00A577C5"/>
    <w:rsid w:val="00A60524"/>
    <w:rsid w:val="00A61E08"/>
    <w:rsid w:val="00A65228"/>
    <w:rsid w:val="00A66030"/>
    <w:rsid w:val="00A77463"/>
    <w:rsid w:val="00A859CC"/>
    <w:rsid w:val="00A868EB"/>
    <w:rsid w:val="00A92A2B"/>
    <w:rsid w:val="00A93408"/>
    <w:rsid w:val="00AA1251"/>
    <w:rsid w:val="00AA249F"/>
    <w:rsid w:val="00AA28F2"/>
    <w:rsid w:val="00AB4732"/>
    <w:rsid w:val="00AB5D45"/>
    <w:rsid w:val="00AB7327"/>
    <w:rsid w:val="00AC3699"/>
    <w:rsid w:val="00AC4B76"/>
    <w:rsid w:val="00AC5DEB"/>
    <w:rsid w:val="00AC65CB"/>
    <w:rsid w:val="00AC67EA"/>
    <w:rsid w:val="00AD3DE5"/>
    <w:rsid w:val="00AE1AFA"/>
    <w:rsid w:val="00AE34F7"/>
    <w:rsid w:val="00AE4340"/>
    <w:rsid w:val="00AE47DE"/>
    <w:rsid w:val="00AE4CCA"/>
    <w:rsid w:val="00AF0710"/>
    <w:rsid w:val="00B079FD"/>
    <w:rsid w:val="00B10E15"/>
    <w:rsid w:val="00B12942"/>
    <w:rsid w:val="00B15C05"/>
    <w:rsid w:val="00B17460"/>
    <w:rsid w:val="00B228B9"/>
    <w:rsid w:val="00B25612"/>
    <w:rsid w:val="00B31B4D"/>
    <w:rsid w:val="00B337A3"/>
    <w:rsid w:val="00B50B4E"/>
    <w:rsid w:val="00B516A0"/>
    <w:rsid w:val="00B52C50"/>
    <w:rsid w:val="00B55B78"/>
    <w:rsid w:val="00B72F08"/>
    <w:rsid w:val="00B86E4E"/>
    <w:rsid w:val="00B87F14"/>
    <w:rsid w:val="00BA2724"/>
    <w:rsid w:val="00BA45B9"/>
    <w:rsid w:val="00BB3845"/>
    <w:rsid w:val="00BB449B"/>
    <w:rsid w:val="00BB5CC3"/>
    <w:rsid w:val="00BB7B25"/>
    <w:rsid w:val="00BC2B68"/>
    <w:rsid w:val="00BC2EC6"/>
    <w:rsid w:val="00BC603F"/>
    <w:rsid w:val="00BC7F77"/>
    <w:rsid w:val="00BD5B7B"/>
    <w:rsid w:val="00BD6BAA"/>
    <w:rsid w:val="00BE5989"/>
    <w:rsid w:val="00BE696D"/>
    <w:rsid w:val="00BF01DF"/>
    <w:rsid w:val="00BF1970"/>
    <w:rsid w:val="00BF212F"/>
    <w:rsid w:val="00C02799"/>
    <w:rsid w:val="00C03C84"/>
    <w:rsid w:val="00C046FE"/>
    <w:rsid w:val="00C07D48"/>
    <w:rsid w:val="00C10392"/>
    <w:rsid w:val="00C21597"/>
    <w:rsid w:val="00C275A1"/>
    <w:rsid w:val="00C341C9"/>
    <w:rsid w:val="00C453B9"/>
    <w:rsid w:val="00C456C4"/>
    <w:rsid w:val="00C51083"/>
    <w:rsid w:val="00C51CA0"/>
    <w:rsid w:val="00C679FD"/>
    <w:rsid w:val="00C7225C"/>
    <w:rsid w:val="00C7406B"/>
    <w:rsid w:val="00C74E0B"/>
    <w:rsid w:val="00C77962"/>
    <w:rsid w:val="00C82B88"/>
    <w:rsid w:val="00C941F4"/>
    <w:rsid w:val="00C94274"/>
    <w:rsid w:val="00C9491E"/>
    <w:rsid w:val="00C95CC1"/>
    <w:rsid w:val="00CA0721"/>
    <w:rsid w:val="00CA23FE"/>
    <w:rsid w:val="00CA29C5"/>
    <w:rsid w:val="00CA3784"/>
    <w:rsid w:val="00CA6BC6"/>
    <w:rsid w:val="00CB399B"/>
    <w:rsid w:val="00CB5936"/>
    <w:rsid w:val="00CC2D7D"/>
    <w:rsid w:val="00CC537B"/>
    <w:rsid w:val="00CD1EE7"/>
    <w:rsid w:val="00CD5E70"/>
    <w:rsid w:val="00CE3344"/>
    <w:rsid w:val="00CE4B0D"/>
    <w:rsid w:val="00CE53FB"/>
    <w:rsid w:val="00CF7354"/>
    <w:rsid w:val="00CF7B94"/>
    <w:rsid w:val="00D02B40"/>
    <w:rsid w:val="00D079B2"/>
    <w:rsid w:val="00D10012"/>
    <w:rsid w:val="00D10BE5"/>
    <w:rsid w:val="00D20E06"/>
    <w:rsid w:val="00D220CF"/>
    <w:rsid w:val="00D22952"/>
    <w:rsid w:val="00D2728D"/>
    <w:rsid w:val="00D36360"/>
    <w:rsid w:val="00D45AA0"/>
    <w:rsid w:val="00D47633"/>
    <w:rsid w:val="00D50659"/>
    <w:rsid w:val="00D614A0"/>
    <w:rsid w:val="00D65F53"/>
    <w:rsid w:val="00D71365"/>
    <w:rsid w:val="00D71E07"/>
    <w:rsid w:val="00D762EE"/>
    <w:rsid w:val="00D77009"/>
    <w:rsid w:val="00D7766C"/>
    <w:rsid w:val="00D85562"/>
    <w:rsid w:val="00D905AF"/>
    <w:rsid w:val="00D94AB0"/>
    <w:rsid w:val="00DA09FB"/>
    <w:rsid w:val="00DA256D"/>
    <w:rsid w:val="00DA3F76"/>
    <w:rsid w:val="00DB03FA"/>
    <w:rsid w:val="00DB10EC"/>
    <w:rsid w:val="00DB7598"/>
    <w:rsid w:val="00DB7613"/>
    <w:rsid w:val="00DC408B"/>
    <w:rsid w:val="00DC5179"/>
    <w:rsid w:val="00DC7206"/>
    <w:rsid w:val="00DD1ED0"/>
    <w:rsid w:val="00DD27E1"/>
    <w:rsid w:val="00DD3492"/>
    <w:rsid w:val="00DD4AA0"/>
    <w:rsid w:val="00DE2F77"/>
    <w:rsid w:val="00DE32E0"/>
    <w:rsid w:val="00DE3DBB"/>
    <w:rsid w:val="00DF06E8"/>
    <w:rsid w:val="00DF1276"/>
    <w:rsid w:val="00E000EE"/>
    <w:rsid w:val="00E06808"/>
    <w:rsid w:val="00E06B6E"/>
    <w:rsid w:val="00E11F70"/>
    <w:rsid w:val="00E16334"/>
    <w:rsid w:val="00E167E6"/>
    <w:rsid w:val="00E212A8"/>
    <w:rsid w:val="00E22929"/>
    <w:rsid w:val="00E2625E"/>
    <w:rsid w:val="00E34139"/>
    <w:rsid w:val="00E36784"/>
    <w:rsid w:val="00E370E3"/>
    <w:rsid w:val="00E43E5F"/>
    <w:rsid w:val="00E45718"/>
    <w:rsid w:val="00E46882"/>
    <w:rsid w:val="00E57E8E"/>
    <w:rsid w:val="00E602DC"/>
    <w:rsid w:val="00E7683B"/>
    <w:rsid w:val="00E8189F"/>
    <w:rsid w:val="00E8441B"/>
    <w:rsid w:val="00E96BD7"/>
    <w:rsid w:val="00EA1B7F"/>
    <w:rsid w:val="00EA4F2E"/>
    <w:rsid w:val="00EA7148"/>
    <w:rsid w:val="00EB109A"/>
    <w:rsid w:val="00EC1BB8"/>
    <w:rsid w:val="00EC293B"/>
    <w:rsid w:val="00EC2A16"/>
    <w:rsid w:val="00EC4B18"/>
    <w:rsid w:val="00EC5EC0"/>
    <w:rsid w:val="00EC664B"/>
    <w:rsid w:val="00EC73EE"/>
    <w:rsid w:val="00ED17AE"/>
    <w:rsid w:val="00ED527E"/>
    <w:rsid w:val="00EE38A9"/>
    <w:rsid w:val="00EE45DD"/>
    <w:rsid w:val="00EF48CA"/>
    <w:rsid w:val="00EF503B"/>
    <w:rsid w:val="00EF622B"/>
    <w:rsid w:val="00EF6DFA"/>
    <w:rsid w:val="00F00175"/>
    <w:rsid w:val="00F01BF0"/>
    <w:rsid w:val="00F02B59"/>
    <w:rsid w:val="00F04257"/>
    <w:rsid w:val="00F04328"/>
    <w:rsid w:val="00F0770C"/>
    <w:rsid w:val="00F12343"/>
    <w:rsid w:val="00F178E4"/>
    <w:rsid w:val="00F225CA"/>
    <w:rsid w:val="00F3085B"/>
    <w:rsid w:val="00F32F91"/>
    <w:rsid w:val="00F42E5B"/>
    <w:rsid w:val="00F452B6"/>
    <w:rsid w:val="00F47000"/>
    <w:rsid w:val="00F47C3B"/>
    <w:rsid w:val="00F50DAA"/>
    <w:rsid w:val="00F53B83"/>
    <w:rsid w:val="00F60A93"/>
    <w:rsid w:val="00F6200A"/>
    <w:rsid w:val="00F62725"/>
    <w:rsid w:val="00F66C56"/>
    <w:rsid w:val="00F71AD2"/>
    <w:rsid w:val="00F73873"/>
    <w:rsid w:val="00F73AE9"/>
    <w:rsid w:val="00F74129"/>
    <w:rsid w:val="00F766B1"/>
    <w:rsid w:val="00F83426"/>
    <w:rsid w:val="00F923DD"/>
    <w:rsid w:val="00F9250F"/>
    <w:rsid w:val="00F92774"/>
    <w:rsid w:val="00F957CC"/>
    <w:rsid w:val="00F971C9"/>
    <w:rsid w:val="00F97CA3"/>
    <w:rsid w:val="00FA196B"/>
    <w:rsid w:val="00FA53D2"/>
    <w:rsid w:val="00FA7219"/>
    <w:rsid w:val="00FA773B"/>
    <w:rsid w:val="00FC58B5"/>
    <w:rsid w:val="00FD1183"/>
    <w:rsid w:val="00FD1B9F"/>
    <w:rsid w:val="00FD289A"/>
    <w:rsid w:val="00FD52B8"/>
    <w:rsid w:val="00FD5896"/>
    <w:rsid w:val="00FD6F06"/>
    <w:rsid w:val="00FE3683"/>
    <w:rsid w:val="00FE390A"/>
    <w:rsid w:val="00FE46FC"/>
    <w:rsid w:val="00FF6451"/>
    <w:rsid w:val="00FF6B47"/>
    <w:rsid w:val="00FF6C43"/>
    <w:rsid w:val="00FF6D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AE800"/>
  <w15:docId w15:val="{6E82C381-284B-45A4-B241-279FE2863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pPr>
      <w:widowControl w:val="0"/>
      <w:autoSpaceDE w:val="0"/>
      <w:autoSpaceDN w:val="0"/>
      <w:adjustRightInd w:val="0"/>
    </w:pPr>
    <w:rPr>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4"/>
      </w:numPr>
      <w:ind w:left="720" w:hanging="720"/>
      <w:outlineLvl w:val="0"/>
    </w:p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Cs w:val="20"/>
    </w:rPr>
  </w:style>
  <w:style w:type="paragraph" w:styleId="CommentSubject">
    <w:name w:val="annotation subject"/>
    <w:basedOn w:val="CommentText"/>
    <w:next w:val="CommentText"/>
    <w:semiHidden/>
    <w:rPr>
      <w:b/>
      <w:bCs/>
    </w:rPr>
  </w:style>
  <w:style w:type="character" w:styleId="Hyperlink">
    <w:name w:val="Hyperlink"/>
    <w:rPr>
      <w:color w:val="0000FF"/>
      <w:u w:val="single"/>
    </w:rPr>
  </w:style>
  <w:style w:type="paragraph" w:customStyle="1" w:styleId="DocID">
    <w:name w:val="DocID"/>
    <w:basedOn w:val="Normal"/>
    <w:pPr>
      <w:jc w:val="center"/>
    </w:pPr>
    <w:rPr>
      <w:rFonts w:ascii="Palatino Linotype" w:hAnsi="Palatino Linotype"/>
      <w:color w:val="0C0C0C"/>
    </w:rPr>
  </w:style>
  <w:style w:type="character" w:customStyle="1" w:styleId="apple-converted-space">
    <w:name w:val="apple-converted-space"/>
    <w:basedOn w:val="DefaultParagraphFont"/>
    <w:rsid w:val="009E042D"/>
  </w:style>
  <w:style w:type="paragraph" w:styleId="ListParagraph">
    <w:name w:val="List Paragraph"/>
    <w:basedOn w:val="Normal"/>
    <w:uiPriority w:val="34"/>
    <w:qFormat/>
    <w:rsid w:val="009E042D"/>
    <w:pPr>
      <w:widowControl/>
      <w:autoSpaceDE/>
      <w:autoSpaceDN/>
      <w:adjustRightInd/>
      <w:spacing w:before="100" w:beforeAutospacing="1" w:after="100" w:afterAutospacing="1"/>
    </w:pPr>
    <w:rPr>
      <w:sz w:val="24"/>
      <w:lang w:val="en-GB" w:eastAsia="en-GB"/>
    </w:rPr>
  </w:style>
  <w:style w:type="paragraph" w:styleId="NormalWeb">
    <w:name w:val="Normal (Web)"/>
    <w:basedOn w:val="Normal"/>
    <w:uiPriority w:val="99"/>
    <w:unhideWhenUsed/>
    <w:rsid w:val="000C6899"/>
    <w:pPr>
      <w:widowControl/>
      <w:autoSpaceDE/>
      <w:autoSpaceDN/>
      <w:adjustRightInd/>
      <w:spacing w:before="100" w:beforeAutospacing="1" w:after="100" w:afterAutospacing="1"/>
    </w:pPr>
    <w:rPr>
      <w:sz w:val="24"/>
      <w:lang w:val="en-GB" w:eastAsia="en-GB"/>
    </w:rPr>
  </w:style>
  <w:style w:type="paragraph" w:styleId="Revision">
    <w:name w:val="Revision"/>
    <w:hidden/>
    <w:uiPriority w:val="71"/>
    <w:rsid w:val="00217741"/>
    <w:rPr>
      <w:szCs w:val="24"/>
      <w:lang w:val="en-US" w:eastAsia="en-US"/>
    </w:rPr>
  </w:style>
  <w:style w:type="character" w:customStyle="1" w:styleId="CommentTextChar">
    <w:name w:val="Comment Text Char"/>
    <w:link w:val="CommentText"/>
    <w:uiPriority w:val="99"/>
    <w:rsid w:val="00450A86"/>
    <w:rPr>
      <w:lang w:val="en-US" w:eastAsia="en-US"/>
    </w:rPr>
  </w:style>
  <w:style w:type="paragraph" w:styleId="NoSpacing">
    <w:name w:val="No Spacing"/>
    <w:uiPriority w:val="1"/>
    <w:qFormat/>
    <w:rsid w:val="00450A86"/>
    <w:rPr>
      <w:rFonts w:ascii="Calibri" w:eastAsia="Calibri" w:hAnsi="Calibri"/>
      <w:sz w:val="24"/>
      <w:szCs w:val="24"/>
      <w:lang w:eastAsia="en-US"/>
    </w:rPr>
  </w:style>
  <w:style w:type="character" w:customStyle="1" w:styleId="FooterChar">
    <w:name w:val="Footer Char"/>
    <w:link w:val="Footer"/>
    <w:uiPriority w:val="99"/>
    <w:rsid w:val="00D71365"/>
    <w:rPr>
      <w:szCs w:val="24"/>
      <w:lang w:val="en-US" w:eastAsia="en-US"/>
    </w:rPr>
  </w:style>
  <w:style w:type="character" w:customStyle="1" w:styleId="UnresolvedMention">
    <w:name w:val="Unresolved Mention"/>
    <w:uiPriority w:val="47"/>
    <w:rsid w:val="00AE4340"/>
    <w:rPr>
      <w:color w:val="605E5C"/>
      <w:shd w:val="clear" w:color="auto" w:fill="E1DFDD"/>
    </w:rPr>
  </w:style>
  <w:style w:type="character" w:styleId="FollowedHyperlink">
    <w:name w:val="FollowedHyperlink"/>
    <w:rsid w:val="00880ECF"/>
    <w:rPr>
      <w:color w:val="954F72"/>
      <w:u w:val="single"/>
    </w:rPr>
  </w:style>
  <w:style w:type="character" w:customStyle="1" w:styleId="cf01">
    <w:name w:val="cf01"/>
    <w:basedOn w:val="DefaultParagraphFont"/>
    <w:rsid w:val="00A51DA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6105">
      <w:bodyDiv w:val="1"/>
      <w:marLeft w:val="0"/>
      <w:marRight w:val="0"/>
      <w:marTop w:val="0"/>
      <w:marBottom w:val="0"/>
      <w:divBdr>
        <w:top w:val="none" w:sz="0" w:space="0" w:color="auto"/>
        <w:left w:val="none" w:sz="0" w:space="0" w:color="auto"/>
        <w:bottom w:val="none" w:sz="0" w:space="0" w:color="auto"/>
        <w:right w:val="none" w:sz="0" w:space="0" w:color="auto"/>
      </w:divBdr>
    </w:div>
    <w:div w:id="18898884">
      <w:bodyDiv w:val="1"/>
      <w:marLeft w:val="0"/>
      <w:marRight w:val="0"/>
      <w:marTop w:val="0"/>
      <w:marBottom w:val="0"/>
      <w:divBdr>
        <w:top w:val="none" w:sz="0" w:space="0" w:color="auto"/>
        <w:left w:val="none" w:sz="0" w:space="0" w:color="auto"/>
        <w:bottom w:val="none" w:sz="0" w:space="0" w:color="auto"/>
        <w:right w:val="none" w:sz="0" w:space="0" w:color="auto"/>
      </w:divBdr>
    </w:div>
    <w:div w:id="108205452">
      <w:bodyDiv w:val="1"/>
      <w:marLeft w:val="0"/>
      <w:marRight w:val="0"/>
      <w:marTop w:val="0"/>
      <w:marBottom w:val="0"/>
      <w:divBdr>
        <w:top w:val="none" w:sz="0" w:space="0" w:color="auto"/>
        <w:left w:val="none" w:sz="0" w:space="0" w:color="auto"/>
        <w:bottom w:val="none" w:sz="0" w:space="0" w:color="auto"/>
        <w:right w:val="none" w:sz="0" w:space="0" w:color="auto"/>
      </w:divBdr>
    </w:div>
    <w:div w:id="243926349">
      <w:bodyDiv w:val="1"/>
      <w:marLeft w:val="0"/>
      <w:marRight w:val="0"/>
      <w:marTop w:val="0"/>
      <w:marBottom w:val="0"/>
      <w:divBdr>
        <w:top w:val="none" w:sz="0" w:space="0" w:color="auto"/>
        <w:left w:val="none" w:sz="0" w:space="0" w:color="auto"/>
        <w:bottom w:val="none" w:sz="0" w:space="0" w:color="auto"/>
        <w:right w:val="none" w:sz="0" w:space="0" w:color="auto"/>
      </w:divBdr>
    </w:div>
    <w:div w:id="249395267">
      <w:bodyDiv w:val="1"/>
      <w:marLeft w:val="0"/>
      <w:marRight w:val="0"/>
      <w:marTop w:val="0"/>
      <w:marBottom w:val="0"/>
      <w:divBdr>
        <w:top w:val="none" w:sz="0" w:space="0" w:color="auto"/>
        <w:left w:val="none" w:sz="0" w:space="0" w:color="auto"/>
        <w:bottom w:val="none" w:sz="0" w:space="0" w:color="auto"/>
        <w:right w:val="none" w:sz="0" w:space="0" w:color="auto"/>
      </w:divBdr>
    </w:div>
    <w:div w:id="312569206">
      <w:bodyDiv w:val="1"/>
      <w:marLeft w:val="0"/>
      <w:marRight w:val="0"/>
      <w:marTop w:val="0"/>
      <w:marBottom w:val="0"/>
      <w:divBdr>
        <w:top w:val="none" w:sz="0" w:space="0" w:color="auto"/>
        <w:left w:val="none" w:sz="0" w:space="0" w:color="auto"/>
        <w:bottom w:val="none" w:sz="0" w:space="0" w:color="auto"/>
        <w:right w:val="none" w:sz="0" w:space="0" w:color="auto"/>
      </w:divBdr>
    </w:div>
    <w:div w:id="316496918">
      <w:bodyDiv w:val="1"/>
      <w:marLeft w:val="0"/>
      <w:marRight w:val="0"/>
      <w:marTop w:val="0"/>
      <w:marBottom w:val="0"/>
      <w:divBdr>
        <w:top w:val="none" w:sz="0" w:space="0" w:color="auto"/>
        <w:left w:val="none" w:sz="0" w:space="0" w:color="auto"/>
        <w:bottom w:val="none" w:sz="0" w:space="0" w:color="auto"/>
        <w:right w:val="none" w:sz="0" w:space="0" w:color="auto"/>
      </w:divBdr>
    </w:div>
    <w:div w:id="324014521">
      <w:bodyDiv w:val="1"/>
      <w:marLeft w:val="0"/>
      <w:marRight w:val="0"/>
      <w:marTop w:val="0"/>
      <w:marBottom w:val="0"/>
      <w:divBdr>
        <w:top w:val="none" w:sz="0" w:space="0" w:color="auto"/>
        <w:left w:val="none" w:sz="0" w:space="0" w:color="auto"/>
        <w:bottom w:val="none" w:sz="0" w:space="0" w:color="auto"/>
        <w:right w:val="none" w:sz="0" w:space="0" w:color="auto"/>
      </w:divBdr>
      <w:divsChild>
        <w:div w:id="1912738668">
          <w:marLeft w:val="0"/>
          <w:marRight w:val="0"/>
          <w:marTop w:val="0"/>
          <w:marBottom w:val="0"/>
          <w:divBdr>
            <w:top w:val="none" w:sz="0" w:space="0" w:color="auto"/>
            <w:left w:val="none" w:sz="0" w:space="0" w:color="auto"/>
            <w:bottom w:val="none" w:sz="0" w:space="0" w:color="auto"/>
            <w:right w:val="none" w:sz="0" w:space="0" w:color="auto"/>
          </w:divBdr>
          <w:divsChild>
            <w:div w:id="862325060">
              <w:marLeft w:val="0"/>
              <w:marRight w:val="0"/>
              <w:marTop w:val="0"/>
              <w:marBottom w:val="0"/>
              <w:divBdr>
                <w:top w:val="none" w:sz="0" w:space="0" w:color="auto"/>
                <w:left w:val="none" w:sz="0" w:space="0" w:color="auto"/>
                <w:bottom w:val="none" w:sz="0" w:space="0" w:color="auto"/>
                <w:right w:val="none" w:sz="0" w:space="0" w:color="auto"/>
              </w:divBdr>
              <w:divsChild>
                <w:div w:id="45260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24469">
      <w:bodyDiv w:val="1"/>
      <w:marLeft w:val="0"/>
      <w:marRight w:val="0"/>
      <w:marTop w:val="0"/>
      <w:marBottom w:val="0"/>
      <w:divBdr>
        <w:top w:val="none" w:sz="0" w:space="0" w:color="auto"/>
        <w:left w:val="none" w:sz="0" w:space="0" w:color="auto"/>
        <w:bottom w:val="none" w:sz="0" w:space="0" w:color="auto"/>
        <w:right w:val="none" w:sz="0" w:space="0" w:color="auto"/>
      </w:divBdr>
    </w:div>
    <w:div w:id="378165455">
      <w:bodyDiv w:val="1"/>
      <w:marLeft w:val="0"/>
      <w:marRight w:val="0"/>
      <w:marTop w:val="0"/>
      <w:marBottom w:val="0"/>
      <w:divBdr>
        <w:top w:val="none" w:sz="0" w:space="0" w:color="auto"/>
        <w:left w:val="none" w:sz="0" w:space="0" w:color="auto"/>
        <w:bottom w:val="none" w:sz="0" w:space="0" w:color="auto"/>
        <w:right w:val="none" w:sz="0" w:space="0" w:color="auto"/>
      </w:divBdr>
    </w:div>
    <w:div w:id="427505557">
      <w:bodyDiv w:val="1"/>
      <w:marLeft w:val="0"/>
      <w:marRight w:val="0"/>
      <w:marTop w:val="0"/>
      <w:marBottom w:val="0"/>
      <w:divBdr>
        <w:top w:val="none" w:sz="0" w:space="0" w:color="auto"/>
        <w:left w:val="none" w:sz="0" w:space="0" w:color="auto"/>
        <w:bottom w:val="none" w:sz="0" w:space="0" w:color="auto"/>
        <w:right w:val="none" w:sz="0" w:space="0" w:color="auto"/>
      </w:divBdr>
    </w:div>
    <w:div w:id="465271151">
      <w:bodyDiv w:val="1"/>
      <w:marLeft w:val="0"/>
      <w:marRight w:val="0"/>
      <w:marTop w:val="0"/>
      <w:marBottom w:val="0"/>
      <w:divBdr>
        <w:top w:val="none" w:sz="0" w:space="0" w:color="auto"/>
        <w:left w:val="none" w:sz="0" w:space="0" w:color="auto"/>
        <w:bottom w:val="none" w:sz="0" w:space="0" w:color="auto"/>
        <w:right w:val="none" w:sz="0" w:space="0" w:color="auto"/>
      </w:divBdr>
    </w:div>
    <w:div w:id="534656441">
      <w:bodyDiv w:val="1"/>
      <w:marLeft w:val="0"/>
      <w:marRight w:val="0"/>
      <w:marTop w:val="0"/>
      <w:marBottom w:val="0"/>
      <w:divBdr>
        <w:top w:val="none" w:sz="0" w:space="0" w:color="auto"/>
        <w:left w:val="none" w:sz="0" w:space="0" w:color="auto"/>
        <w:bottom w:val="none" w:sz="0" w:space="0" w:color="auto"/>
        <w:right w:val="none" w:sz="0" w:space="0" w:color="auto"/>
      </w:divBdr>
      <w:divsChild>
        <w:div w:id="1021585909">
          <w:marLeft w:val="0"/>
          <w:marRight w:val="0"/>
          <w:marTop w:val="0"/>
          <w:marBottom w:val="0"/>
          <w:divBdr>
            <w:top w:val="none" w:sz="0" w:space="0" w:color="auto"/>
            <w:left w:val="none" w:sz="0" w:space="0" w:color="auto"/>
            <w:bottom w:val="none" w:sz="0" w:space="0" w:color="auto"/>
            <w:right w:val="none" w:sz="0" w:space="0" w:color="auto"/>
          </w:divBdr>
          <w:divsChild>
            <w:div w:id="593170218">
              <w:marLeft w:val="0"/>
              <w:marRight w:val="0"/>
              <w:marTop w:val="0"/>
              <w:marBottom w:val="0"/>
              <w:divBdr>
                <w:top w:val="none" w:sz="0" w:space="0" w:color="auto"/>
                <w:left w:val="none" w:sz="0" w:space="0" w:color="auto"/>
                <w:bottom w:val="none" w:sz="0" w:space="0" w:color="auto"/>
                <w:right w:val="none" w:sz="0" w:space="0" w:color="auto"/>
              </w:divBdr>
              <w:divsChild>
                <w:div w:id="5767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012844">
      <w:bodyDiv w:val="1"/>
      <w:marLeft w:val="0"/>
      <w:marRight w:val="0"/>
      <w:marTop w:val="0"/>
      <w:marBottom w:val="0"/>
      <w:divBdr>
        <w:top w:val="none" w:sz="0" w:space="0" w:color="auto"/>
        <w:left w:val="none" w:sz="0" w:space="0" w:color="auto"/>
        <w:bottom w:val="none" w:sz="0" w:space="0" w:color="auto"/>
        <w:right w:val="none" w:sz="0" w:space="0" w:color="auto"/>
      </w:divBdr>
    </w:div>
    <w:div w:id="679158777">
      <w:bodyDiv w:val="1"/>
      <w:marLeft w:val="0"/>
      <w:marRight w:val="0"/>
      <w:marTop w:val="0"/>
      <w:marBottom w:val="0"/>
      <w:divBdr>
        <w:top w:val="none" w:sz="0" w:space="0" w:color="auto"/>
        <w:left w:val="none" w:sz="0" w:space="0" w:color="auto"/>
        <w:bottom w:val="none" w:sz="0" w:space="0" w:color="auto"/>
        <w:right w:val="none" w:sz="0" w:space="0" w:color="auto"/>
      </w:divBdr>
    </w:div>
    <w:div w:id="770052808">
      <w:bodyDiv w:val="1"/>
      <w:marLeft w:val="0"/>
      <w:marRight w:val="0"/>
      <w:marTop w:val="0"/>
      <w:marBottom w:val="0"/>
      <w:divBdr>
        <w:top w:val="none" w:sz="0" w:space="0" w:color="auto"/>
        <w:left w:val="none" w:sz="0" w:space="0" w:color="auto"/>
        <w:bottom w:val="none" w:sz="0" w:space="0" w:color="auto"/>
        <w:right w:val="none" w:sz="0" w:space="0" w:color="auto"/>
      </w:divBdr>
    </w:div>
    <w:div w:id="1295257782">
      <w:bodyDiv w:val="1"/>
      <w:marLeft w:val="0"/>
      <w:marRight w:val="0"/>
      <w:marTop w:val="0"/>
      <w:marBottom w:val="0"/>
      <w:divBdr>
        <w:top w:val="none" w:sz="0" w:space="0" w:color="auto"/>
        <w:left w:val="none" w:sz="0" w:space="0" w:color="auto"/>
        <w:bottom w:val="none" w:sz="0" w:space="0" w:color="auto"/>
        <w:right w:val="none" w:sz="0" w:space="0" w:color="auto"/>
      </w:divBdr>
    </w:div>
    <w:div w:id="1362389997">
      <w:bodyDiv w:val="1"/>
      <w:marLeft w:val="0"/>
      <w:marRight w:val="0"/>
      <w:marTop w:val="0"/>
      <w:marBottom w:val="0"/>
      <w:divBdr>
        <w:top w:val="none" w:sz="0" w:space="0" w:color="auto"/>
        <w:left w:val="none" w:sz="0" w:space="0" w:color="auto"/>
        <w:bottom w:val="none" w:sz="0" w:space="0" w:color="auto"/>
        <w:right w:val="none" w:sz="0" w:space="0" w:color="auto"/>
      </w:divBdr>
    </w:div>
    <w:div w:id="1453358776">
      <w:bodyDiv w:val="1"/>
      <w:marLeft w:val="0"/>
      <w:marRight w:val="0"/>
      <w:marTop w:val="0"/>
      <w:marBottom w:val="0"/>
      <w:divBdr>
        <w:top w:val="none" w:sz="0" w:space="0" w:color="auto"/>
        <w:left w:val="none" w:sz="0" w:space="0" w:color="auto"/>
        <w:bottom w:val="none" w:sz="0" w:space="0" w:color="auto"/>
        <w:right w:val="none" w:sz="0" w:space="0" w:color="auto"/>
      </w:divBdr>
    </w:div>
    <w:div w:id="1626429767">
      <w:bodyDiv w:val="1"/>
      <w:marLeft w:val="0"/>
      <w:marRight w:val="0"/>
      <w:marTop w:val="0"/>
      <w:marBottom w:val="0"/>
      <w:divBdr>
        <w:top w:val="none" w:sz="0" w:space="0" w:color="auto"/>
        <w:left w:val="none" w:sz="0" w:space="0" w:color="auto"/>
        <w:bottom w:val="none" w:sz="0" w:space="0" w:color="auto"/>
        <w:right w:val="none" w:sz="0" w:space="0" w:color="auto"/>
      </w:divBdr>
    </w:div>
    <w:div w:id="1719738221">
      <w:bodyDiv w:val="1"/>
      <w:marLeft w:val="0"/>
      <w:marRight w:val="0"/>
      <w:marTop w:val="0"/>
      <w:marBottom w:val="0"/>
      <w:divBdr>
        <w:top w:val="none" w:sz="0" w:space="0" w:color="auto"/>
        <w:left w:val="none" w:sz="0" w:space="0" w:color="auto"/>
        <w:bottom w:val="none" w:sz="0" w:space="0" w:color="auto"/>
        <w:right w:val="none" w:sz="0" w:space="0" w:color="auto"/>
      </w:divBdr>
    </w:div>
    <w:div w:id="1785883803">
      <w:bodyDiv w:val="1"/>
      <w:marLeft w:val="0"/>
      <w:marRight w:val="0"/>
      <w:marTop w:val="0"/>
      <w:marBottom w:val="0"/>
      <w:divBdr>
        <w:top w:val="none" w:sz="0" w:space="0" w:color="auto"/>
        <w:left w:val="none" w:sz="0" w:space="0" w:color="auto"/>
        <w:bottom w:val="none" w:sz="0" w:space="0" w:color="auto"/>
        <w:right w:val="none" w:sz="0" w:space="0" w:color="auto"/>
      </w:divBdr>
    </w:div>
    <w:div w:id="1850563526">
      <w:bodyDiv w:val="1"/>
      <w:marLeft w:val="0"/>
      <w:marRight w:val="0"/>
      <w:marTop w:val="0"/>
      <w:marBottom w:val="0"/>
      <w:divBdr>
        <w:top w:val="none" w:sz="0" w:space="0" w:color="auto"/>
        <w:left w:val="none" w:sz="0" w:space="0" w:color="auto"/>
        <w:bottom w:val="none" w:sz="0" w:space="0" w:color="auto"/>
        <w:right w:val="none" w:sz="0" w:space="0" w:color="auto"/>
      </w:divBdr>
    </w:div>
    <w:div w:id="1934044600">
      <w:bodyDiv w:val="1"/>
      <w:marLeft w:val="0"/>
      <w:marRight w:val="0"/>
      <w:marTop w:val="0"/>
      <w:marBottom w:val="0"/>
      <w:divBdr>
        <w:top w:val="none" w:sz="0" w:space="0" w:color="auto"/>
        <w:left w:val="none" w:sz="0" w:space="0" w:color="auto"/>
        <w:bottom w:val="none" w:sz="0" w:space="0" w:color="auto"/>
        <w:right w:val="none" w:sz="0" w:space="0" w:color="auto"/>
      </w:divBdr>
    </w:div>
    <w:div w:id="2066637008">
      <w:bodyDiv w:val="1"/>
      <w:marLeft w:val="0"/>
      <w:marRight w:val="0"/>
      <w:marTop w:val="0"/>
      <w:marBottom w:val="0"/>
      <w:divBdr>
        <w:top w:val="none" w:sz="0" w:space="0" w:color="auto"/>
        <w:left w:val="none" w:sz="0" w:space="0" w:color="auto"/>
        <w:bottom w:val="none" w:sz="0" w:space="0" w:color="auto"/>
        <w:right w:val="none" w:sz="0" w:space="0" w:color="auto"/>
      </w:divBdr>
      <w:divsChild>
        <w:div w:id="1426146859">
          <w:marLeft w:val="0"/>
          <w:marRight w:val="0"/>
          <w:marTop w:val="0"/>
          <w:marBottom w:val="0"/>
          <w:divBdr>
            <w:top w:val="none" w:sz="0" w:space="0" w:color="auto"/>
            <w:left w:val="none" w:sz="0" w:space="0" w:color="auto"/>
            <w:bottom w:val="none" w:sz="0" w:space="0" w:color="auto"/>
            <w:right w:val="none" w:sz="0" w:space="0" w:color="auto"/>
          </w:divBdr>
          <w:divsChild>
            <w:div w:id="899438343">
              <w:marLeft w:val="0"/>
              <w:marRight w:val="0"/>
              <w:marTop w:val="0"/>
              <w:marBottom w:val="0"/>
              <w:divBdr>
                <w:top w:val="none" w:sz="0" w:space="0" w:color="auto"/>
                <w:left w:val="none" w:sz="0" w:space="0" w:color="auto"/>
                <w:bottom w:val="none" w:sz="0" w:space="0" w:color="auto"/>
                <w:right w:val="none" w:sz="0" w:space="0" w:color="auto"/>
              </w:divBdr>
              <w:divsChild>
                <w:div w:id="6518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513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image" Target="media/image4.jpeg"/><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customXml" Target="../customXml/item10.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NGOOrgUnitDocument" ma:contentTypeID="0x0101002A2DB23D81B146548380C2D46D076609008F66855BCAE044D0AA257A55333F2A2E000B45C6226ABA1E43B9BBFE2E7ED197A6" ma:contentTypeVersion="14" ma:contentTypeDescription="NGO OrgUnit Document content type" ma:contentTypeScope="" ma:versionID="a20a438df9592fae0cdbdd5e4846e458">
  <xsd:schema xmlns:xsd="http://www.w3.org/2001/XMLSchema" xmlns:xs="http://www.w3.org/2001/XMLSchema" xmlns:p="http://schemas.microsoft.com/office/2006/metadata/properties" xmlns:ns2="c6d1b2a1-4108-4da6-a939-99f0964f0166" xmlns:ns3="71b2ca4f-545d-4566-a037-99a475aa59e9" xmlns:ns4="986d7093-5025-43f0-87d7-964c73dfc7e6" xmlns:ns5="7340fdee-f7b9-41e8-bdab-b344c8909a2e" targetNamespace="http://schemas.microsoft.com/office/2006/metadata/properties" ma:root="true" ma:fieldsID="f706996383ff5cf3d2528e59e17817db" ns2:_="" ns3:_="" ns4:_="" ns5:_="">
    <xsd:import namespace="c6d1b2a1-4108-4da6-a939-99f0964f0166"/>
    <xsd:import namespace="71b2ca4f-545d-4566-a037-99a475aa59e9"/>
    <xsd:import namespace="986d7093-5025-43f0-87d7-964c73dfc7e6"/>
    <xsd:import namespace="7340fdee-f7b9-41e8-bdab-b344c8909a2e"/>
    <xsd:element name="properties">
      <xsd:complexType>
        <xsd:sequence>
          <xsd:element name="documentManagement">
            <xsd:complexType>
              <xsd:all>
                <xsd:element ref="ns2:FavoriteUsers" minOccurs="0"/>
                <xsd:element ref="ns2:KeyEntities" minOccurs="0"/>
                <xsd:element ref="ns2:i9f2da93fcc74e869d070fd34a0597c4" minOccurs="0"/>
                <xsd:element ref="ns3:TaxCatchAll" minOccurs="0"/>
                <xsd:element ref="ns3:TaxCatchAllLabel" minOccurs="0"/>
                <xsd:element ref="ns2:cc92bdb0fa944447acf309642a11bf0d"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5:SharedWithUsers" minOccurs="0"/>
                <xsd:element ref="ns5:SharedWithDetail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1b2a1-4108-4da6-a939-99f0964f0166" elementFormDefault="qualified">
    <xsd:import namespace="http://schemas.microsoft.com/office/2006/documentManagement/types"/>
    <xsd:import namespace="http://schemas.microsoft.com/office/infopath/2007/PartnerControls"/>
    <xsd:element name="FavoriteUsers" ma:index="8" nillable="true" ma:displayName="F" ma:description="Store all users who mark this document as favorite" ma:hidden="true" ma:list="UserInfo" ma:SharePointGroup="0" ma:internalName="FavoriteUs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eyEntities" ma:index="9" nillable="true" ma:displayName="K" ma:description="Store all entities which this document as a key" ma:hidden="true" ma:internalName="KeyEntities">
      <xsd:simpleType>
        <xsd:restriction base="dms:Note">
          <xsd:maxLength value="255"/>
        </xsd:restriction>
      </xsd:simpleType>
    </xsd:element>
    <xsd:element name="i9f2da93fcc74e869d070fd34a0597c4" ma:index="10" nillable="true" ma:taxonomy="true" ma:internalName="i9f2da93fcc74e869d070fd34a0597c4" ma:taxonomyFieldName="NGOOnlineDocumentType" ma:displayName="Document types" ma:fieldId="{29f2da93-fcc7-4e86-9d07-0fd34a0597c4}" ma:taxonomyMulti="true" ma:sspId="15167c16-a890-4d0e-8066-19c144e748d9" ma:termSetId="115f4953-64d2-4c9d-bcff-a91c0b88b8e9" ma:anchorId="00000000-0000-0000-0000-000000000000" ma:open="false" ma:isKeyword="false">
      <xsd:complexType>
        <xsd:sequence>
          <xsd:element ref="pc:Terms" minOccurs="0" maxOccurs="1"/>
        </xsd:sequence>
      </xsd:complexType>
    </xsd:element>
    <xsd:element name="cc92bdb0fa944447acf309642a11bf0d" ma:index="14" nillable="true" ma:taxonomy="true" ma:internalName="cc92bdb0fa944447acf309642a11bf0d" ma:taxonomyFieldName="NGOOnlineKeywords" ma:displayName="Keywords" ma:fieldId="{cc92bdb0-fa94-4447-acf3-09642a11bf0d}" ma:taxonomyMulti="true" ma:sspId="15167c16-a890-4d0e-8066-19c144e748d9" ma:termSetId="5119f066-e663-471c-95aa-3b47d492233b"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1b2ca4f-545d-4566-a037-99a475aa59e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3019e43b-c3fa-4e68-bdc7-b8c61c48a276}" ma:internalName="TaxCatchAll" ma:showField="CatchAllData" ma:web="c6d1b2a1-4108-4da6-a939-99f0964f0166">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019e43b-c3fa-4e68-bdc7-b8c61c48a276}" ma:internalName="TaxCatchAllLabel" ma:readOnly="true" ma:showField="CatchAllDataLabel" ma:web="c6d1b2a1-4108-4da6-a939-99f0964f01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6d7093-5025-43f0-87d7-964c73dfc7e6"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MediaServiceLocation" ma:index="2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40fdee-f7b9-41e8-bdab-b344c8909a2e"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1b2ca4f-545d-4566-a037-99a475aa59e9"/>
    <cc92bdb0fa944447acf309642a11bf0d xmlns="c6d1b2a1-4108-4da6-a939-99f0964f0166">
      <Terms xmlns="http://schemas.microsoft.com/office/infopath/2007/PartnerControls"/>
    </cc92bdb0fa944447acf309642a11bf0d>
    <FavoriteUsers xmlns="c6d1b2a1-4108-4da6-a939-99f0964f0166">
      <UserInfo>
        <DisplayName/>
        <AccountId xsi:nil="true"/>
        <AccountType/>
      </UserInfo>
    </FavoriteUsers>
    <KeyEntities xmlns="c6d1b2a1-4108-4da6-a939-99f0964f0166" xsi:nil="true"/>
    <i9f2da93fcc74e869d070fd34a0597c4 xmlns="c6d1b2a1-4108-4da6-a939-99f0964f0166">
      <Terms xmlns="http://schemas.microsoft.com/office/infopath/2007/PartnerControls"/>
    </i9f2da93fcc74e869d070fd34a0597c4>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NGOOrgUnitDocument" ma:contentTypeID="0x0101002A2DB23D81B146548380C2D46D076609008F66855BCAE044D0AA257A55333F2A2E000B45C6226ABA1E43B9BBFE2E7ED197A6" ma:contentTypeVersion="14" ma:contentTypeDescription="NGO OrgUnit Document content type" ma:contentTypeScope="" ma:versionID="a20a438df9592fae0cdbdd5e4846e458">
  <xsd:schema xmlns:xsd="http://www.w3.org/2001/XMLSchema" xmlns:xs="http://www.w3.org/2001/XMLSchema" xmlns:p="http://schemas.microsoft.com/office/2006/metadata/properties" xmlns:ns2="c6d1b2a1-4108-4da6-a939-99f0964f0166" xmlns:ns3="71b2ca4f-545d-4566-a037-99a475aa59e9" xmlns:ns4="986d7093-5025-43f0-87d7-964c73dfc7e6" xmlns:ns5="7340fdee-f7b9-41e8-bdab-b344c8909a2e" targetNamespace="http://schemas.microsoft.com/office/2006/metadata/properties" ma:root="true" ma:fieldsID="f706996383ff5cf3d2528e59e17817db" ns2:_="" ns3:_="" ns4:_="" ns5:_="">
    <xsd:import namespace="c6d1b2a1-4108-4da6-a939-99f0964f0166"/>
    <xsd:import namespace="71b2ca4f-545d-4566-a037-99a475aa59e9"/>
    <xsd:import namespace="986d7093-5025-43f0-87d7-964c73dfc7e6"/>
    <xsd:import namespace="7340fdee-f7b9-41e8-bdab-b344c8909a2e"/>
    <xsd:element name="properties">
      <xsd:complexType>
        <xsd:sequence>
          <xsd:element name="documentManagement">
            <xsd:complexType>
              <xsd:all>
                <xsd:element ref="ns2:FavoriteUsers" minOccurs="0"/>
                <xsd:element ref="ns2:KeyEntities" minOccurs="0"/>
                <xsd:element ref="ns2:i9f2da93fcc74e869d070fd34a0597c4" minOccurs="0"/>
                <xsd:element ref="ns3:TaxCatchAll" minOccurs="0"/>
                <xsd:element ref="ns3:TaxCatchAllLabel" minOccurs="0"/>
                <xsd:element ref="ns2:cc92bdb0fa944447acf309642a11bf0d"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5:SharedWithUsers" minOccurs="0"/>
                <xsd:element ref="ns5:SharedWithDetail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1b2a1-4108-4da6-a939-99f0964f0166" elementFormDefault="qualified">
    <xsd:import namespace="http://schemas.microsoft.com/office/2006/documentManagement/types"/>
    <xsd:import namespace="http://schemas.microsoft.com/office/infopath/2007/PartnerControls"/>
    <xsd:element name="FavoriteUsers" ma:index="8" nillable="true" ma:displayName="F" ma:description="Store all users who mark this document as favorite" ma:hidden="true" ma:list="UserInfo" ma:SharePointGroup="0" ma:internalName="FavoriteUs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eyEntities" ma:index="9" nillable="true" ma:displayName="K" ma:description="Store all entities which this document as a key" ma:hidden="true" ma:internalName="KeyEntities">
      <xsd:simpleType>
        <xsd:restriction base="dms:Note">
          <xsd:maxLength value="255"/>
        </xsd:restriction>
      </xsd:simpleType>
    </xsd:element>
    <xsd:element name="i9f2da93fcc74e869d070fd34a0597c4" ma:index="10" nillable="true" ma:taxonomy="true" ma:internalName="i9f2da93fcc74e869d070fd34a0597c4" ma:taxonomyFieldName="NGOOnlineDocumentType" ma:displayName="Document types" ma:fieldId="{29f2da93-fcc7-4e86-9d07-0fd34a0597c4}" ma:taxonomyMulti="true" ma:sspId="15167c16-a890-4d0e-8066-19c144e748d9" ma:termSetId="115f4953-64d2-4c9d-bcff-a91c0b88b8e9" ma:anchorId="00000000-0000-0000-0000-000000000000" ma:open="false" ma:isKeyword="false">
      <xsd:complexType>
        <xsd:sequence>
          <xsd:element ref="pc:Terms" minOccurs="0" maxOccurs="1"/>
        </xsd:sequence>
      </xsd:complexType>
    </xsd:element>
    <xsd:element name="cc92bdb0fa944447acf309642a11bf0d" ma:index="14" nillable="true" ma:taxonomy="true" ma:internalName="cc92bdb0fa944447acf309642a11bf0d" ma:taxonomyFieldName="NGOOnlineKeywords" ma:displayName="Keywords" ma:fieldId="{cc92bdb0-fa94-4447-acf3-09642a11bf0d}" ma:taxonomyMulti="true" ma:sspId="15167c16-a890-4d0e-8066-19c144e748d9" ma:termSetId="5119f066-e663-471c-95aa-3b47d492233b"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1b2ca4f-545d-4566-a037-99a475aa59e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3019e43b-c3fa-4e68-bdc7-b8c61c48a276}" ma:internalName="TaxCatchAll" ma:showField="CatchAllData" ma:web="c6d1b2a1-4108-4da6-a939-99f0964f0166">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019e43b-c3fa-4e68-bdc7-b8c61c48a276}" ma:internalName="TaxCatchAllLabel" ma:readOnly="true" ma:showField="CatchAllDataLabel" ma:web="c6d1b2a1-4108-4da6-a939-99f0964f01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6d7093-5025-43f0-87d7-964c73dfc7e6"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MediaServiceLocation" ma:index="2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40fdee-f7b9-41e8-bdab-b344c8909a2e"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NGOOrgUnitDocument" ma:contentTypeID="0x0101002A2DB23D81B146548380C2D46D076609008F66855BCAE044D0AA257A55333F2A2E000B45C6226ABA1E43B9BBFE2E7ED197A6" ma:contentTypeVersion="14" ma:contentTypeDescription="NGO OrgUnit Document content type" ma:contentTypeScope="" ma:versionID="a20a438df9592fae0cdbdd5e4846e458">
  <xsd:schema xmlns:xsd="http://www.w3.org/2001/XMLSchema" xmlns:xs="http://www.w3.org/2001/XMLSchema" xmlns:p="http://schemas.microsoft.com/office/2006/metadata/properties" xmlns:ns2="c6d1b2a1-4108-4da6-a939-99f0964f0166" xmlns:ns3="71b2ca4f-545d-4566-a037-99a475aa59e9" xmlns:ns4="986d7093-5025-43f0-87d7-964c73dfc7e6" xmlns:ns5="7340fdee-f7b9-41e8-bdab-b344c8909a2e" targetNamespace="http://schemas.microsoft.com/office/2006/metadata/properties" ma:root="true" ma:fieldsID="f706996383ff5cf3d2528e59e17817db" ns2:_="" ns3:_="" ns4:_="" ns5:_="">
    <xsd:import namespace="c6d1b2a1-4108-4da6-a939-99f0964f0166"/>
    <xsd:import namespace="71b2ca4f-545d-4566-a037-99a475aa59e9"/>
    <xsd:import namespace="986d7093-5025-43f0-87d7-964c73dfc7e6"/>
    <xsd:import namespace="7340fdee-f7b9-41e8-bdab-b344c8909a2e"/>
    <xsd:element name="properties">
      <xsd:complexType>
        <xsd:sequence>
          <xsd:element name="documentManagement">
            <xsd:complexType>
              <xsd:all>
                <xsd:element ref="ns2:FavoriteUsers" minOccurs="0"/>
                <xsd:element ref="ns2:KeyEntities" minOccurs="0"/>
                <xsd:element ref="ns2:i9f2da93fcc74e869d070fd34a0597c4" minOccurs="0"/>
                <xsd:element ref="ns3:TaxCatchAll" minOccurs="0"/>
                <xsd:element ref="ns3:TaxCatchAllLabel" minOccurs="0"/>
                <xsd:element ref="ns2:cc92bdb0fa944447acf309642a11bf0d"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5:SharedWithUsers" minOccurs="0"/>
                <xsd:element ref="ns5:SharedWithDetail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1b2a1-4108-4da6-a939-99f0964f0166" elementFormDefault="qualified">
    <xsd:import namespace="http://schemas.microsoft.com/office/2006/documentManagement/types"/>
    <xsd:import namespace="http://schemas.microsoft.com/office/infopath/2007/PartnerControls"/>
    <xsd:element name="FavoriteUsers" ma:index="8" nillable="true" ma:displayName="F" ma:description="Store all users who mark this document as favorite" ma:hidden="true" ma:list="UserInfo" ma:SharePointGroup="0" ma:internalName="FavoriteUs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eyEntities" ma:index="9" nillable="true" ma:displayName="K" ma:description="Store all entities which this document as a key" ma:hidden="true" ma:internalName="KeyEntities">
      <xsd:simpleType>
        <xsd:restriction base="dms:Note">
          <xsd:maxLength value="255"/>
        </xsd:restriction>
      </xsd:simpleType>
    </xsd:element>
    <xsd:element name="i9f2da93fcc74e869d070fd34a0597c4" ma:index="10" nillable="true" ma:taxonomy="true" ma:internalName="i9f2da93fcc74e869d070fd34a0597c4" ma:taxonomyFieldName="NGOOnlineDocumentType" ma:displayName="Document types" ma:fieldId="{29f2da93-fcc7-4e86-9d07-0fd34a0597c4}" ma:taxonomyMulti="true" ma:sspId="15167c16-a890-4d0e-8066-19c144e748d9" ma:termSetId="115f4953-64d2-4c9d-bcff-a91c0b88b8e9" ma:anchorId="00000000-0000-0000-0000-000000000000" ma:open="false" ma:isKeyword="false">
      <xsd:complexType>
        <xsd:sequence>
          <xsd:element ref="pc:Terms" minOccurs="0" maxOccurs="1"/>
        </xsd:sequence>
      </xsd:complexType>
    </xsd:element>
    <xsd:element name="cc92bdb0fa944447acf309642a11bf0d" ma:index="14" nillable="true" ma:taxonomy="true" ma:internalName="cc92bdb0fa944447acf309642a11bf0d" ma:taxonomyFieldName="NGOOnlineKeywords" ma:displayName="Keywords" ma:fieldId="{cc92bdb0-fa94-4447-acf3-09642a11bf0d}" ma:taxonomyMulti="true" ma:sspId="15167c16-a890-4d0e-8066-19c144e748d9" ma:termSetId="5119f066-e663-471c-95aa-3b47d492233b"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1b2ca4f-545d-4566-a037-99a475aa59e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3019e43b-c3fa-4e68-bdc7-b8c61c48a276}" ma:internalName="TaxCatchAll" ma:showField="CatchAllData" ma:web="c6d1b2a1-4108-4da6-a939-99f0964f0166">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019e43b-c3fa-4e68-bdc7-b8c61c48a276}" ma:internalName="TaxCatchAllLabel" ma:readOnly="true" ma:showField="CatchAllDataLabel" ma:web="c6d1b2a1-4108-4da6-a939-99f0964f01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6d7093-5025-43f0-87d7-964c73dfc7e6"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MediaServiceLocation" ma:index="2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40fdee-f7b9-41e8-bdab-b344c8909a2e"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ct:contentTypeSchema xmlns:ct="http://schemas.microsoft.com/office/2006/metadata/contentType" xmlns:ma="http://schemas.microsoft.com/office/2006/metadata/properties/metaAttributes" ct:_="" ma:_="" ma:contentTypeName="NGOOrgUnitDocument" ma:contentTypeID="0x0101002A2DB23D81B146548380C2D46D076609008F66855BCAE044D0AA257A55333F2A2E000B45C6226ABA1E43B9BBFE2E7ED197A6" ma:contentTypeVersion="14" ma:contentTypeDescription="NGO OrgUnit Document content type" ma:contentTypeScope="" ma:versionID="a20a438df9592fae0cdbdd5e4846e458">
  <xsd:schema xmlns:xsd="http://www.w3.org/2001/XMLSchema" xmlns:xs="http://www.w3.org/2001/XMLSchema" xmlns:p="http://schemas.microsoft.com/office/2006/metadata/properties" xmlns:ns2="c6d1b2a1-4108-4da6-a939-99f0964f0166" xmlns:ns3="71b2ca4f-545d-4566-a037-99a475aa59e9" xmlns:ns4="986d7093-5025-43f0-87d7-964c73dfc7e6" xmlns:ns5="7340fdee-f7b9-41e8-bdab-b344c8909a2e" targetNamespace="http://schemas.microsoft.com/office/2006/metadata/properties" ma:root="true" ma:fieldsID="f706996383ff5cf3d2528e59e17817db" ns2:_="" ns3:_="" ns4:_="" ns5:_="">
    <xsd:import namespace="c6d1b2a1-4108-4da6-a939-99f0964f0166"/>
    <xsd:import namespace="71b2ca4f-545d-4566-a037-99a475aa59e9"/>
    <xsd:import namespace="986d7093-5025-43f0-87d7-964c73dfc7e6"/>
    <xsd:import namespace="7340fdee-f7b9-41e8-bdab-b344c8909a2e"/>
    <xsd:element name="properties">
      <xsd:complexType>
        <xsd:sequence>
          <xsd:element name="documentManagement">
            <xsd:complexType>
              <xsd:all>
                <xsd:element ref="ns2:FavoriteUsers" minOccurs="0"/>
                <xsd:element ref="ns2:KeyEntities" minOccurs="0"/>
                <xsd:element ref="ns2:i9f2da93fcc74e869d070fd34a0597c4" minOccurs="0"/>
                <xsd:element ref="ns3:TaxCatchAll" minOccurs="0"/>
                <xsd:element ref="ns3:TaxCatchAllLabel" minOccurs="0"/>
                <xsd:element ref="ns2:cc92bdb0fa944447acf309642a11bf0d"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5:SharedWithUsers" minOccurs="0"/>
                <xsd:element ref="ns5:SharedWithDetail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1b2a1-4108-4da6-a939-99f0964f0166" elementFormDefault="qualified">
    <xsd:import namespace="http://schemas.microsoft.com/office/2006/documentManagement/types"/>
    <xsd:import namespace="http://schemas.microsoft.com/office/infopath/2007/PartnerControls"/>
    <xsd:element name="FavoriteUsers" ma:index="8" nillable="true" ma:displayName="F" ma:description="Store all users who mark this document as favorite" ma:hidden="true" ma:list="UserInfo" ma:SharePointGroup="0" ma:internalName="FavoriteUs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eyEntities" ma:index="9" nillable="true" ma:displayName="K" ma:description="Store all entities which this document as a key" ma:hidden="true" ma:internalName="KeyEntities">
      <xsd:simpleType>
        <xsd:restriction base="dms:Note">
          <xsd:maxLength value="255"/>
        </xsd:restriction>
      </xsd:simpleType>
    </xsd:element>
    <xsd:element name="i9f2da93fcc74e869d070fd34a0597c4" ma:index="10" nillable="true" ma:taxonomy="true" ma:internalName="i9f2da93fcc74e869d070fd34a0597c4" ma:taxonomyFieldName="NGOOnlineDocumentType" ma:displayName="Document types" ma:fieldId="{29f2da93-fcc7-4e86-9d07-0fd34a0597c4}" ma:taxonomyMulti="true" ma:sspId="15167c16-a890-4d0e-8066-19c144e748d9" ma:termSetId="115f4953-64d2-4c9d-bcff-a91c0b88b8e9" ma:anchorId="00000000-0000-0000-0000-000000000000" ma:open="false" ma:isKeyword="false">
      <xsd:complexType>
        <xsd:sequence>
          <xsd:element ref="pc:Terms" minOccurs="0" maxOccurs="1"/>
        </xsd:sequence>
      </xsd:complexType>
    </xsd:element>
    <xsd:element name="cc92bdb0fa944447acf309642a11bf0d" ma:index="14" nillable="true" ma:taxonomy="true" ma:internalName="cc92bdb0fa944447acf309642a11bf0d" ma:taxonomyFieldName="NGOOnlineKeywords" ma:displayName="Keywords" ma:fieldId="{cc92bdb0-fa94-4447-acf3-09642a11bf0d}" ma:taxonomyMulti="true" ma:sspId="15167c16-a890-4d0e-8066-19c144e748d9" ma:termSetId="5119f066-e663-471c-95aa-3b47d492233b"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1b2ca4f-545d-4566-a037-99a475aa59e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3019e43b-c3fa-4e68-bdc7-b8c61c48a276}" ma:internalName="TaxCatchAll" ma:showField="CatchAllData" ma:web="c6d1b2a1-4108-4da6-a939-99f0964f0166">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019e43b-c3fa-4e68-bdc7-b8c61c48a276}" ma:internalName="TaxCatchAllLabel" ma:readOnly="true" ma:showField="CatchAllDataLabel" ma:web="c6d1b2a1-4108-4da6-a939-99f0964f01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6d7093-5025-43f0-87d7-964c73dfc7e6"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MediaServiceLocation" ma:index="2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40fdee-f7b9-41e8-bdab-b344c8909a2e"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ADB5B0-A178-45F1-AFD2-3A7BFD11C487}">
  <ds:schemaRefs>
    <ds:schemaRef ds:uri="http://schemas.microsoft.com/sharepoint/v3/contenttype/forms"/>
  </ds:schemaRefs>
</ds:datastoreItem>
</file>

<file path=customXml/itemProps10.xml><?xml version="1.0" encoding="utf-8"?>
<ds:datastoreItem xmlns:ds="http://schemas.openxmlformats.org/officeDocument/2006/customXml" ds:itemID="{C50011E3-855E-4346-A1C6-1A35EA393D5A}">
  <ds:schemaRefs>
    <ds:schemaRef ds:uri="http://schemas.microsoft.com/office/2006/metadata/longProperties"/>
  </ds:schemaRefs>
</ds:datastoreItem>
</file>

<file path=customXml/itemProps2.xml><?xml version="1.0" encoding="utf-8"?>
<ds:datastoreItem xmlns:ds="http://schemas.openxmlformats.org/officeDocument/2006/customXml" ds:itemID="{8689D8F6-39AC-454F-96CD-E7E59E79C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1b2a1-4108-4da6-a939-99f0964f0166"/>
    <ds:schemaRef ds:uri="71b2ca4f-545d-4566-a037-99a475aa59e9"/>
    <ds:schemaRef ds:uri="986d7093-5025-43f0-87d7-964c73dfc7e6"/>
    <ds:schemaRef ds:uri="7340fdee-f7b9-41e8-bdab-b344c8909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220C2D-5BC5-4589-8846-8D88E9461859}">
  <ds:schemaRefs>
    <ds:schemaRef ds:uri="http://schemas.microsoft.com/office/2006/metadata/properties"/>
    <ds:schemaRef ds:uri="http://schemas.microsoft.com/office/infopath/2007/PartnerControls"/>
    <ds:schemaRef ds:uri="71b2ca4f-545d-4566-a037-99a475aa59e9"/>
    <ds:schemaRef ds:uri="c6d1b2a1-4108-4da6-a939-99f0964f0166"/>
  </ds:schemaRefs>
</ds:datastoreItem>
</file>

<file path=customXml/itemProps4.xml><?xml version="1.0" encoding="utf-8"?>
<ds:datastoreItem xmlns:ds="http://schemas.openxmlformats.org/officeDocument/2006/customXml" ds:itemID="{21F57214-FF90-4B7C-97AF-437844141868}">
  <ds:schemaRefs>
    <ds:schemaRef ds:uri="http://schemas.microsoft.com/sharepoint/v3/contenttype/forms"/>
  </ds:schemaRefs>
</ds:datastoreItem>
</file>

<file path=customXml/itemProps5.xml><?xml version="1.0" encoding="utf-8"?>
<ds:datastoreItem xmlns:ds="http://schemas.openxmlformats.org/officeDocument/2006/customXml" ds:itemID="{701C8F71-C07A-4041-BFDF-1A4ED21D432E}">
  <ds:schemaRefs>
    <ds:schemaRef ds:uri="http://schemas.microsoft.com/sharepoint/v3/contenttype/forms"/>
  </ds:schemaRefs>
</ds:datastoreItem>
</file>

<file path=customXml/itemProps6.xml><?xml version="1.0" encoding="utf-8"?>
<ds:datastoreItem xmlns:ds="http://schemas.openxmlformats.org/officeDocument/2006/customXml" ds:itemID="{307BE9B5-E8A6-4191-8330-8D18EBA56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1b2a1-4108-4da6-a939-99f0964f0166"/>
    <ds:schemaRef ds:uri="71b2ca4f-545d-4566-a037-99a475aa59e9"/>
    <ds:schemaRef ds:uri="986d7093-5025-43f0-87d7-964c73dfc7e6"/>
    <ds:schemaRef ds:uri="7340fdee-f7b9-41e8-bdab-b344c8909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56567D0-949A-407B-A536-F101B381C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1b2a1-4108-4da6-a939-99f0964f0166"/>
    <ds:schemaRef ds:uri="71b2ca4f-545d-4566-a037-99a475aa59e9"/>
    <ds:schemaRef ds:uri="986d7093-5025-43f0-87d7-964c73dfc7e6"/>
    <ds:schemaRef ds:uri="7340fdee-f7b9-41e8-bdab-b344c8909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9677ADBC-497A-408D-AA9D-79757D051AF6}">
  <ds:schemaRefs>
    <ds:schemaRef ds:uri="http://schemas.microsoft.com/sharepoint/v3/contenttype/forms"/>
  </ds:schemaRefs>
</ds:datastoreItem>
</file>

<file path=customXml/itemProps9.xml><?xml version="1.0" encoding="utf-8"?>
<ds:datastoreItem xmlns:ds="http://schemas.openxmlformats.org/officeDocument/2006/customXml" ds:itemID="{B2715F29-2AD6-4B91-A2A7-F1C894C58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1b2a1-4108-4da6-a939-99f0964f0166"/>
    <ds:schemaRef ds:uri="71b2ca4f-545d-4566-a037-99a475aa59e9"/>
    <ds:schemaRef ds:uri="986d7093-5025-43f0-87d7-964c73dfc7e6"/>
    <ds:schemaRef ds:uri="7340fdee-f7b9-41e8-bdab-b344c8909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17</Pages>
  <Words>3649</Words>
  <Characters>20803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24404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Carlos Orjuela</dc:creator>
  <cp:keywords> </cp:keywords>
  <dc:description/>
  <cp:lastModifiedBy>Ricky A. Rouphine</cp:lastModifiedBy>
  <cp:revision>3</cp:revision>
  <dcterms:created xsi:type="dcterms:W3CDTF">2023-04-26T15:43:00Z</dcterms:created>
  <dcterms:modified xsi:type="dcterms:W3CDTF">2023-04-26T17:54:00Z</dcterms:modified>
  <cp:category> </cp:category>
  <cp:contentStatus>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lexDocID">
    <vt:lpwstr>Administration – 3736570.1</vt:lpwstr>
  </property>
  <property fmtid="{D5CDD505-2E9C-101B-9397-08002B2CF9AE}" pid="3" name="NGOOnlinePriorityGroup">
    <vt:lpwstr/>
  </property>
  <property fmtid="{D5CDD505-2E9C-101B-9397-08002B2CF9AE}" pid="4" name="NGOOnlineKeywords">
    <vt:lpwstr/>
  </property>
  <property fmtid="{D5CDD505-2E9C-101B-9397-08002B2CF9AE}" pid="5" name="p75d8c1866154d169f9787e2f8ad3758">
    <vt:lpwstr/>
  </property>
  <property fmtid="{D5CDD505-2E9C-101B-9397-08002B2CF9AE}" pid="6" name="NGOOnlineDocumentType">
    <vt:lpwstr/>
  </property>
</Properties>
</file>